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496" w:rsidRDefault="00F32B89" w:rsidP="00A85A72">
      <w:pPr>
        <w:pStyle w:val="Heading5"/>
        <w:keepNext w:val="0"/>
        <w:jc w:val="center"/>
        <w:rPr>
          <w:sz w:val="48"/>
        </w:rPr>
      </w:pPr>
      <w:r>
        <w:rPr>
          <w:sz w:val="48"/>
        </w:rPr>
        <w:t>C</w:t>
      </w:r>
      <w:r w:rsidR="00190496">
        <w:rPr>
          <w:sz w:val="48"/>
        </w:rPr>
        <w:t>HAPTER 10</w:t>
      </w:r>
    </w:p>
    <w:p w:rsidR="00190496" w:rsidRDefault="00190496" w:rsidP="00A85A72">
      <w:pPr>
        <w:rPr>
          <w:sz w:val="24"/>
        </w:rPr>
      </w:pPr>
    </w:p>
    <w:p w:rsidR="00190496" w:rsidRPr="00A85A72" w:rsidRDefault="00A85A72" w:rsidP="00A85A72">
      <w:pPr>
        <w:jc w:val="center"/>
        <w:rPr>
          <w:b/>
          <w:sz w:val="36"/>
          <w:szCs w:val="36"/>
        </w:rPr>
      </w:pPr>
      <w:r w:rsidRPr="00A85A72">
        <w:rPr>
          <w:b/>
          <w:sz w:val="36"/>
          <w:szCs w:val="36"/>
        </w:rPr>
        <w:t>CURRRENT LIABILITIES AND PAYROLL</w:t>
      </w:r>
    </w:p>
    <w:p w:rsidR="00A85A72" w:rsidRDefault="00A85A72" w:rsidP="00A85A72">
      <w:pPr>
        <w:rPr>
          <w:sz w:val="24"/>
        </w:rPr>
      </w:pPr>
    </w:p>
    <w:p w:rsidR="00190496" w:rsidRDefault="00190496" w:rsidP="00A85A72">
      <w:pPr>
        <w:pStyle w:val="Heading3"/>
        <w:keepNext w:val="0"/>
        <w:jc w:val="left"/>
        <w:rPr>
          <w:b/>
          <w:sz w:val="32"/>
          <w:lang w:val="en-GB"/>
        </w:rPr>
      </w:pPr>
      <w:r>
        <w:rPr>
          <w:sz w:val="18"/>
        </w:rPr>
        <w:fldChar w:fldCharType="begin"/>
      </w:r>
      <w:r>
        <w:rPr>
          <w:sz w:val="18"/>
        </w:rPr>
        <w:instrText>ADVANCE \d6</w:instrText>
      </w:r>
      <w:r>
        <w:rPr>
          <w:sz w:val="18"/>
        </w:rPr>
        <w:fldChar w:fldCharType="end"/>
      </w:r>
      <w:r>
        <w:rPr>
          <w:b/>
          <w:sz w:val="32"/>
        </w:rPr>
        <w:t xml:space="preserve">ONE-MINUTE </w:t>
      </w:r>
      <w:r w:rsidR="00A85A72">
        <w:rPr>
          <w:b/>
          <w:sz w:val="32"/>
        </w:rPr>
        <w:t>QUIZ</w:t>
      </w:r>
    </w:p>
    <w:p w:rsidR="00190496" w:rsidRDefault="00190496" w:rsidP="00A85A72"/>
    <w:tbl>
      <w:tblPr>
        <w:tblW w:w="10080" w:type="dxa"/>
        <w:jc w:val="center"/>
        <w:shd w:val="clear" w:color="auto" w:fill="D5DCE4" w:themeFill="text2" w:themeFillTint="33"/>
        <w:tblLayout w:type="fixed"/>
        <w:tblCellMar>
          <w:left w:w="120" w:type="dxa"/>
          <w:right w:w="120" w:type="dxa"/>
        </w:tblCellMar>
        <w:tblLook w:val="0000" w:firstRow="0" w:lastRow="0" w:firstColumn="0" w:lastColumn="0" w:noHBand="0" w:noVBand="0"/>
      </w:tblPr>
      <w:tblGrid>
        <w:gridCol w:w="10080"/>
      </w:tblGrid>
      <w:tr w:rsidR="00190496" w:rsidTr="00277FCA">
        <w:trPr>
          <w:jc w:val="center"/>
        </w:trPr>
        <w:tc>
          <w:tcPr>
            <w:tcW w:w="10080" w:type="dxa"/>
            <w:tcBorders>
              <w:top w:val="single" w:sz="7" w:space="0" w:color="000000"/>
              <w:left w:val="single" w:sz="7" w:space="0" w:color="000000"/>
              <w:bottom w:val="single" w:sz="7" w:space="0" w:color="000000"/>
              <w:right w:val="single" w:sz="7" w:space="0" w:color="000000"/>
            </w:tcBorders>
            <w:shd w:val="clear" w:color="auto" w:fill="D5DCE4" w:themeFill="text2" w:themeFillTint="33"/>
          </w:tcPr>
          <w:p w:rsidR="00190496" w:rsidRPr="00A85A72" w:rsidRDefault="00190496" w:rsidP="00A85A72">
            <w:pPr>
              <w:jc w:val="center"/>
              <w:rPr>
                <w:b/>
                <w:sz w:val="24"/>
              </w:rPr>
            </w:pPr>
            <w:r w:rsidRPr="00A85A72">
              <w:rPr>
                <w:b/>
                <w:sz w:val="24"/>
              </w:rPr>
              <w:t>TEACHING TIP</w:t>
            </w:r>
          </w:p>
          <w:p w:rsidR="00190496" w:rsidRDefault="00190496" w:rsidP="00A85A72">
            <w:pPr>
              <w:rPr>
                <w:sz w:val="24"/>
                <w:lang w:val="en-GB"/>
              </w:rPr>
            </w:pPr>
          </w:p>
          <w:p w:rsidR="00190496" w:rsidRPr="00520A06" w:rsidRDefault="00190496" w:rsidP="00A85A72">
            <w:pPr>
              <w:rPr>
                <w:szCs w:val="22"/>
                <w:lang w:val="en-GB"/>
              </w:rPr>
            </w:pPr>
            <w:r w:rsidRPr="00520A06">
              <w:rPr>
                <w:szCs w:val="22"/>
                <w:lang w:val="en-GB"/>
              </w:rPr>
              <w:t>The purpose of chapter questions is to encourage students to read the chapter material before coming to class. They are normally given in the first few minutes of the class before the lecture begins and can count for ½ to 1 mark of a student’s grade.</w:t>
            </w:r>
          </w:p>
        </w:tc>
      </w:tr>
    </w:tbl>
    <w:p w:rsidR="00190496" w:rsidRDefault="00190496" w:rsidP="00520A06">
      <w:pPr>
        <w:rPr>
          <w:lang w:val="en-GB"/>
        </w:rPr>
      </w:pPr>
    </w:p>
    <w:p w:rsidR="00520A06" w:rsidRDefault="00520A06" w:rsidP="00520A06">
      <w:pPr>
        <w:rPr>
          <w:lang w:val="en-GB"/>
        </w:rPr>
      </w:pPr>
    </w:p>
    <w:p w:rsidR="00190496" w:rsidRPr="00520A06" w:rsidRDefault="00190496" w:rsidP="00A85A72">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b/>
          <w:szCs w:val="22"/>
          <w:lang w:val="en-GB"/>
        </w:rPr>
      </w:pPr>
      <w:r w:rsidRPr="00520A06">
        <w:rPr>
          <w:b/>
          <w:szCs w:val="22"/>
          <w:lang w:val="en-GB"/>
        </w:rPr>
        <w:t>Question</w:t>
      </w:r>
      <w:r w:rsidR="00FF1318" w:rsidRPr="00520A06">
        <w:rPr>
          <w:b/>
          <w:szCs w:val="22"/>
          <w:lang w:val="en-GB"/>
        </w:rPr>
        <w:t xml:space="preserve"> 1</w:t>
      </w:r>
      <w:r w:rsidRPr="00520A06">
        <w:rPr>
          <w:b/>
          <w:szCs w:val="22"/>
          <w:lang w:val="en-GB"/>
        </w:rPr>
        <w:t>:</w:t>
      </w:r>
    </w:p>
    <w:p w:rsidR="00190496" w:rsidRPr="00520A06" w:rsidRDefault="00190496" w:rsidP="00A85A72">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lang w:val="en-GB"/>
        </w:rPr>
      </w:pPr>
    </w:p>
    <w:p w:rsidR="00190496" w:rsidRPr="00520A06" w:rsidRDefault="00107876" w:rsidP="00A85A72">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lang w:val="en-GB"/>
        </w:rPr>
      </w:pPr>
      <w:r w:rsidRPr="00520A06">
        <w:rPr>
          <w:szCs w:val="22"/>
          <w:lang w:val="en-GB"/>
        </w:rPr>
        <w:t xml:space="preserve">Provide examples of </w:t>
      </w:r>
      <w:r w:rsidR="008A0EA5" w:rsidRPr="00520A06">
        <w:rPr>
          <w:szCs w:val="22"/>
          <w:lang w:val="en-GB"/>
        </w:rPr>
        <w:t>l</w:t>
      </w:r>
      <w:r w:rsidRPr="00520A06">
        <w:rPr>
          <w:szCs w:val="22"/>
          <w:lang w:val="en-GB"/>
        </w:rPr>
        <w:t>iabilities that need to be estimated.</w:t>
      </w:r>
    </w:p>
    <w:p w:rsidR="00190496" w:rsidRPr="00520A06" w:rsidRDefault="00190496" w:rsidP="00A85A72">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lang w:val="en-GB"/>
        </w:rPr>
      </w:pPr>
    </w:p>
    <w:p w:rsidR="00520A06" w:rsidRDefault="00520A06" w:rsidP="00A85A72">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 w:val="24"/>
          <w:lang w:val="en-GB"/>
        </w:rPr>
      </w:pPr>
    </w:p>
    <w:p w:rsidR="00520A06" w:rsidRPr="00520A06" w:rsidRDefault="00520A06" w:rsidP="00A85A72">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b/>
          <w:szCs w:val="22"/>
          <w:lang w:val="en-GB"/>
        </w:rPr>
      </w:pPr>
      <w:r w:rsidRPr="00520A06">
        <w:rPr>
          <w:b/>
          <w:szCs w:val="22"/>
          <w:lang w:val="en-GB"/>
        </w:rPr>
        <w:t>Question 2:</w:t>
      </w:r>
    </w:p>
    <w:p w:rsidR="00520A06" w:rsidRDefault="00520A06" w:rsidP="00520A06"/>
    <w:p w:rsidR="00520A06" w:rsidRDefault="00520A06" w:rsidP="00520A06">
      <w:r>
        <w:t>Provide an example of a contingent liability.</w:t>
      </w:r>
    </w:p>
    <w:p w:rsidR="00520A06" w:rsidRDefault="00520A06" w:rsidP="00520A06"/>
    <w:p w:rsidR="00520A06" w:rsidRDefault="00520A06" w:rsidP="00520A06"/>
    <w:p w:rsidR="00520A06" w:rsidRPr="00520A06" w:rsidRDefault="00520A06" w:rsidP="00520A06">
      <w:pPr>
        <w:rPr>
          <w:b/>
        </w:rPr>
      </w:pPr>
      <w:r w:rsidRPr="00520A06">
        <w:rPr>
          <w:b/>
        </w:rPr>
        <w:t>Question 3:</w:t>
      </w:r>
    </w:p>
    <w:p w:rsidR="00520A06" w:rsidRDefault="00520A06" w:rsidP="00520A06"/>
    <w:p w:rsidR="00520A06" w:rsidRDefault="00520A06" w:rsidP="00520A06">
      <w:pPr>
        <w:ind w:right="-2502"/>
      </w:pPr>
      <w:r>
        <w:t>Where and how should current liabilities be recorded in the financial statements?</w:t>
      </w:r>
    </w:p>
    <w:p w:rsidR="00520A06" w:rsidRDefault="00520A06" w:rsidP="00520A06">
      <w:r>
        <w:br w:type="page"/>
      </w:r>
    </w:p>
    <w:p w:rsidR="00520A06" w:rsidRPr="00520A06" w:rsidRDefault="00520A06" w:rsidP="00520A06">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 w:val="32"/>
          <w:szCs w:val="32"/>
        </w:rPr>
      </w:pPr>
      <w:r w:rsidRPr="00520A06">
        <w:rPr>
          <w:rFonts w:cs="Arial"/>
          <w:b/>
          <w:sz w:val="32"/>
          <w:szCs w:val="32"/>
        </w:rPr>
        <w:lastRenderedPageBreak/>
        <w:t>SUGGESTED SOLUTIONS</w:t>
      </w:r>
    </w:p>
    <w:p w:rsidR="00520A06" w:rsidRDefault="00520A06" w:rsidP="00520A06">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520A06" w:rsidRPr="00897A21" w:rsidRDefault="00520A06" w:rsidP="00520A06">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520A06" w:rsidRPr="00897A21" w:rsidRDefault="00520A06" w:rsidP="00520A06">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Cs w:val="22"/>
        </w:rPr>
      </w:pPr>
      <w:r w:rsidRPr="00897A21">
        <w:rPr>
          <w:rFonts w:cs="Arial"/>
          <w:b/>
          <w:szCs w:val="22"/>
        </w:rPr>
        <w:t>Question 1:</w:t>
      </w:r>
    </w:p>
    <w:p w:rsidR="00520A06" w:rsidRDefault="00520A06" w:rsidP="00520A06">
      <w:pPr>
        <w:ind w:right="-2502"/>
      </w:pPr>
    </w:p>
    <w:p w:rsidR="00520A06" w:rsidRPr="00520A06" w:rsidRDefault="00520A06" w:rsidP="00520A06">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lang w:val="en-GB"/>
        </w:rPr>
      </w:pPr>
      <w:r w:rsidRPr="00520A06">
        <w:rPr>
          <w:szCs w:val="22"/>
          <w:lang w:val="en-GB"/>
        </w:rPr>
        <w:t>Warranty Liability</w:t>
      </w:r>
    </w:p>
    <w:p w:rsidR="00520A06" w:rsidRPr="00520A06" w:rsidRDefault="00520A06" w:rsidP="00520A06">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lang w:val="en-GB"/>
        </w:rPr>
      </w:pPr>
      <w:r w:rsidRPr="00520A06">
        <w:rPr>
          <w:szCs w:val="22"/>
          <w:lang w:val="en-GB"/>
        </w:rPr>
        <w:t>Customer Loyalty Programs</w:t>
      </w:r>
    </w:p>
    <w:p w:rsidR="00520A06" w:rsidRPr="00520A06" w:rsidRDefault="00520A06" w:rsidP="00520A06">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Cs w:val="22"/>
          <w:lang w:val="en-GB"/>
        </w:rPr>
      </w:pPr>
      <w:r w:rsidRPr="00520A06">
        <w:rPr>
          <w:szCs w:val="22"/>
          <w:lang w:val="en-GB"/>
        </w:rPr>
        <w:t>Gift Cards</w:t>
      </w:r>
    </w:p>
    <w:p w:rsidR="00520A06" w:rsidRDefault="00520A06" w:rsidP="00520A06"/>
    <w:p w:rsidR="00520A06" w:rsidRDefault="00520A06" w:rsidP="00520A06"/>
    <w:p w:rsidR="00520A06" w:rsidRPr="00897A21" w:rsidRDefault="00520A06" w:rsidP="00520A06">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Cs w:val="22"/>
        </w:rPr>
      </w:pPr>
      <w:r w:rsidRPr="00897A21">
        <w:rPr>
          <w:rFonts w:cs="Arial"/>
          <w:b/>
          <w:szCs w:val="22"/>
        </w:rPr>
        <w:t xml:space="preserve">Question </w:t>
      </w:r>
      <w:r>
        <w:rPr>
          <w:rFonts w:cs="Arial"/>
          <w:b/>
          <w:szCs w:val="22"/>
        </w:rPr>
        <w:t>2</w:t>
      </w:r>
      <w:r w:rsidRPr="00897A21">
        <w:rPr>
          <w:rFonts w:cs="Arial"/>
          <w:b/>
          <w:szCs w:val="22"/>
        </w:rPr>
        <w:t>:</w:t>
      </w:r>
    </w:p>
    <w:p w:rsidR="00520A06" w:rsidRDefault="00520A06" w:rsidP="00520A06"/>
    <w:p w:rsidR="00520A06" w:rsidRDefault="00520A06" w:rsidP="00520A06">
      <w:r>
        <w:t>Lawsuit</w:t>
      </w:r>
    </w:p>
    <w:p w:rsidR="00520A06" w:rsidRDefault="00520A06" w:rsidP="00520A06"/>
    <w:p w:rsidR="00520A06" w:rsidRDefault="00520A06" w:rsidP="00520A06"/>
    <w:p w:rsidR="00520A06" w:rsidRPr="00897A21" w:rsidRDefault="00520A06" w:rsidP="00520A06">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Cs w:val="22"/>
        </w:rPr>
      </w:pPr>
      <w:r w:rsidRPr="00897A21">
        <w:rPr>
          <w:rFonts w:cs="Arial"/>
          <w:b/>
          <w:szCs w:val="22"/>
        </w:rPr>
        <w:t xml:space="preserve">Question </w:t>
      </w:r>
      <w:r>
        <w:rPr>
          <w:rFonts w:cs="Arial"/>
          <w:b/>
          <w:szCs w:val="22"/>
        </w:rPr>
        <w:t>3</w:t>
      </w:r>
      <w:r w:rsidRPr="00897A21">
        <w:rPr>
          <w:rFonts w:cs="Arial"/>
          <w:b/>
          <w:szCs w:val="22"/>
        </w:rPr>
        <w:t>:</w:t>
      </w:r>
    </w:p>
    <w:p w:rsidR="00520A06" w:rsidRDefault="00520A06" w:rsidP="00520A06"/>
    <w:p w:rsidR="00520A06" w:rsidRPr="00FF1318" w:rsidRDefault="00520A06" w:rsidP="00520A06">
      <w:r>
        <w:t>On the balance sheet – generally listed in the order of liquidity. Not always possible due to varying maturities, so often recorded sho</w:t>
      </w:r>
      <w:bookmarkStart w:id="0" w:name="_GoBack"/>
      <w:bookmarkEnd w:id="0"/>
      <w:r>
        <w:t>wing bank loans, N/P and A/P first.</w:t>
      </w:r>
    </w:p>
    <w:sectPr w:rsidR="00520A06" w:rsidRPr="00FF1318" w:rsidSect="00520A06">
      <w:headerReference w:type="default" r:id="rId7"/>
      <w:footerReference w:type="default" r:id="rId8"/>
      <w:endnotePr>
        <w:numFmt w:val="decimal"/>
      </w:endnotePr>
      <w:type w:val="continuous"/>
      <w:pgSz w:w="12240" w:h="15840"/>
      <w:pgMar w:top="1440" w:right="720" w:bottom="720" w:left="720" w:header="1440" w:footer="720" w:gutter="720"/>
      <w:cols w:space="93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0FE" w:rsidRDefault="006A30FE">
      <w:r>
        <w:separator/>
      </w:r>
    </w:p>
  </w:endnote>
  <w:endnote w:type="continuationSeparator" w:id="0">
    <w:p w:rsidR="006A30FE" w:rsidRDefault="006A3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A72" w:rsidRPr="00D6562C" w:rsidRDefault="00F13A72" w:rsidP="00F13A72">
    <w:pPr>
      <w:tabs>
        <w:tab w:val="center" w:pos="5400"/>
        <w:tab w:val="right" w:pos="9900"/>
        <w:tab w:val="right" w:pos="10800"/>
      </w:tabs>
      <w:rPr>
        <w:sz w:val="20"/>
        <w:szCs w:val="20"/>
      </w:rPr>
    </w:pPr>
    <w:r w:rsidRPr="00D6562C">
      <w:rPr>
        <w:sz w:val="20"/>
        <w:szCs w:val="20"/>
      </w:rPr>
      <w:t>One-Minute Quiz</w:t>
    </w:r>
    <w:r w:rsidRPr="00D6562C">
      <w:rPr>
        <w:sz w:val="20"/>
        <w:szCs w:val="20"/>
      </w:rPr>
      <w:tab/>
      <w:t xml:space="preserve">Chapter </w:t>
    </w:r>
    <w:r>
      <w:rPr>
        <w:sz w:val="20"/>
        <w:szCs w:val="20"/>
      </w:rPr>
      <w:t>10</w:t>
    </w:r>
    <w:r w:rsidRPr="00D6562C">
      <w:rPr>
        <w:sz w:val="20"/>
        <w:szCs w:val="20"/>
      </w:rPr>
      <w:t xml:space="preserve"> – </w:t>
    </w:r>
    <w:r>
      <w:rPr>
        <w:sz w:val="20"/>
        <w:szCs w:val="20"/>
      </w:rPr>
      <w:t>Current Liabilities and Payroll</w:t>
    </w:r>
    <w:r w:rsidRPr="00D6562C">
      <w:rPr>
        <w:sz w:val="20"/>
        <w:szCs w:val="20"/>
      </w:rPr>
      <w:tab/>
    </w:r>
    <w:r>
      <w:rPr>
        <w:sz w:val="20"/>
        <w:szCs w:val="20"/>
      </w:rPr>
      <w:t>10</w:t>
    </w:r>
    <w:r w:rsidRPr="00D6562C">
      <w:rPr>
        <w:sz w:val="20"/>
        <w:szCs w:val="20"/>
      </w:rPr>
      <w:t xml:space="preserve"> – </w:t>
    </w:r>
    <w:r w:rsidRPr="00D6562C">
      <w:rPr>
        <w:sz w:val="20"/>
        <w:szCs w:val="20"/>
      </w:rPr>
      <w:fldChar w:fldCharType="begin"/>
    </w:r>
    <w:r w:rsidRPr="00D6562C">
      <w:rPr>
        <w:sz w:val="20"/>
        <w:szCs w:val="20"/>
      </w:rPr>
      <w:instrText xml:space="preserve">PAGE </w:instrText>
    </w:r>
    <w:r w:rsidRPr="00D6562C">
      <w:rPr>
        <w:sz w:val="20"/>
        <w:szCs w:val="20"/>
      </w:rPr>
      <w:fldChar w:fldCharType="separate"/>
    </w:r>
    <w:r w:rsidR="00277FCA">
      <w:rPr>
        <w:noProof/>
        <w:sz w:val="20"/>
        <w:szCs w:val="20"/>
      </w:rPr>
      <w:t>2</w:t>
    </w:r>
    <w:r w:rsidRPr="00D6562C">
      <w:rPr>
        <w:sz w:val="20"/>
        <w:szCs w:val="20"/>
      </w:rPr>
      <w:fldChar w:fldCharType="end"/>
    </w:r>
  </w:p>
  <w:p w:rsidR="00F13A72" w:rsidRDefault="00F13A72" w:rsidP="00F13A72">
    <w:pPr>
      <w:pStyle w:val="Footer"/>
      <w:jc w:val="center"/>
    </w:pPr>
    <w:r>
      <w:rPr>
        <w:sz w:val="16"/>
      </w:rPr>
      <w:t>Copyright © 2016 John Wiley &amp; Sons Canada, Ltd. Unauthorized copying, distribution, or transmission of this page is strictly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0FE" w:rsidRDefault="006A30FE">
      <w:r>
        <w:separator/>
      </w:r>
    </w:p>
  </w:footnote>
  <w:footnote w:type="continuationSeparator" w:id="0">
    <w:p w:rsidR="006A30FE" w:rsidRDefault="006A3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A72" w:rsidRPr="00D6562C" w:rsidRDefault="00F13A72" w:rsidP="00F13A72">
    <w:pPr>
      <w:pStyle w:val="Header"/>
      <w:tabs>
        <w:tab w:val="clear" w:pos="4320"/>
        <w:tab w:val="clear" w:pos="8640"/>
        <w:tab w:val="left" w:pos="5387"/>
      </w:tabs>
      <w:rPr>
        <w:sz w:val="20"/>
        <w:szCs w:val="20"/>
      </w:rPr>
    </w:pPr>
    <w:proofErr w:type="spellStart"/>
    <w:r w:rsidRPr="00D6562C">
      <w:rPr>
        <w:sz w:val="20"/>
        <w:szCs w:val="20"/>
      </w:rPr>
      <w:t>Weygandt</w:t>
    </w:r>
    <w:proofErr w:type="spellEnd"/>
    <w:r w:rsidRPr="00D6562C">
      <w:rPr>
        <w:sz w:val="20"/>
        <w:szCs w:val="20"/>
      </w:rPr>
      <w:t xml:space="preserve">, </w:t>
    </w:r>
    <w:proofErr w:type="spellStart"/>
    <w:r w:rsidRPr="00D6562C">
      <w:rPr>
        <w:sz w:val="20"/>
        <w:szCs w:val="20"/>
      </w:rPr>
      <w:t>Kieso</w:t>
    </w:r>
    <w:proofErr w:type="spellEnd"/>
    <w:r w:rsidRPr="00D6562C">
      <w:rPr>
        <w:sz w:val="20"/>
        <w:szCs w:val="20"/>
      </w:rPr>
      <w:t xml:space="preserve">, Kimmel, </w:t>
    </w:r>
    <w:proofErr w:type="spellStart"/>
    <w:r w:rsidRPr="00D6562C">
      <w:rPr>
        <w:sz w:val="20"/>
        <w:szCs w:val="20"/>
      </w:rPr>
      <w:t>Trenholm</w:t>
    </w:r>
    <w:proofErr w:type="spellEnd"/>
    <w:r w:rsidRPr="00D6562C">
      <w:rPr>
        <w:sz w:val="20"/>
        <w:szCs w:val="20"/>
      </w:rPr>
      <w:t xml:space="preserve">, Kinnear, Barlow </w:t>
    </w:r>
    <w:r w:rsidRPr="00D6562C">
      <w:rPr>
        <w:sz w:val="20"/>
        <w:szCs w:val="20"/>
      </w:rPr>
      <w:tab/>
      <w:t>Accounting Principles, Seventh Canadian Edition</w:t>
    </w:r>
  </w:p>
  <w:p w:rsidR="00F13A72" w:rsidRPr="00D6562C" w:rsidRDefault="00F13A72" w:rsidP="00F13A72">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AEA56A6"/>
    <w:lvl w:ilvl="0">
      <w:start w:val="1"/>
      <w:numFmt w:val="bullet"/>
      <w:pStyle w:val="ListNumber3"/>
      <w:lvlText w:val=""/>
      <w:lvlJc w:val="left"/>
      <w:pPr>
        <w:tabs>
          <w:tab w:val="num" w:pos="1800"/>
        </w:tabs>
        <w:ind w:left="1800" w:hanging="360"/>
      </w:pPr>
      <w:rPr>
        <w:rFonts w:ascii="Symbol" w:hAnsi="Symbol" w:hint="default"/>
      </w:rPr>
    </w:lvl>
  </w:abstractNum>
  <w:abstractNum w:abstractNumId="1" w15:restartNumberingAfterBreak="0">
    <w:nsid w:val="FFFFFF83"/>
    <w:multiLevelType w:val="singleLevel"/>
    <w:tmpl w:val="6AB8A082"/>
    <w:lvl w:ilvl="0">
      <w:start w:val="1"/>
      <w:numFmt w:val="bullet"/>
      <w:pStyle w:val="ListBullet5"/>
      <w:lvlText w:val=""/>
      <w:lvlJc w:val="left"/>
      <w:pPr>
        <w:tabs>
          <w:tab w:val="num" w:pos="720"/>
        </w:tabs>
        <w:ind w:left="720" w:hanging="360"/>
      </w:pPr>
      <w:rPr>
        <w:rFonts w:ascii="Symbol" w:hAnsi="Symbol" w:hint="default"/>
      </w:rPr>
    </w:lvl>
  </w:abstractNum>
  <w:abstractNum w:abstractNumId="2" w15:restartNumberingAfterBreak="0">
    <w:nsid w:val="00000001"/>
    <w:multiLevelType w:val="multilevel"/>
    <w:tmpl w:val="00000000"/>
    <w:lvl w:ilvl="0">
      <w:start w:val="1"/>
      <w:numFmt w:val="decimal"/>
      <w:lvlText w:val=" %1."/>
      <w:lvlJc w:val="left"/>
      <w:pPr>
        <w:tabs>
          <w:tab w:val="num" w:pos="360"/>
        </w:tabs>
        <w:ind w:left="360" w:hanging="360"/>
      </w:pPr>
      <w:rPr>
        <w:rFonts w:ascii="Arial" w:hAnsi="Arial" w:cs="Arial"/>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2"/>
    <w:multiLevelType w:val="multilevel"/>
    <w:tmpl w:val="00000000"/>
    <w:lvl w:ilvl="0">
      <w:start w:val="1"/>
      <w:numFmt w:val="decimal"/>
      <w:lvlText w:val=" %1."/>
      <w:lvlJc w:val="left"/>
      <w:pPr>
        <w:tabs>
          <w:tab w:val="num" w:pos="318"/>
        </w:tabs>
        <w:ind w:left="318" w:hanging="318"/>
      </w:pPr>
      <w:rPr>
        <w:rFonts w:ascii="Arial" w:hAnsi="Arial" w:cs="Arial"/>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3"/>
    <w:multiLevelType w:val="multilevel"/>
    <w:tmpl w:val="00000000"/>
    <w:lvl w:ilvl="0">
      <w:start w:val="1"/>
      <w:numFmt w:val="decimal"/>
      <w:lvlText w:val=" %1."/>
      <w:lvlJc w:val="left"/>
      <w:pPr>
        <w:tabs>
          <w:tab w:val="num" w:pos="318"/>
        </w:tabs>
        <w:ind w:left="318" w:hanging="318"/>
      </w:pPr>
    </w:lvl>
    <w:lvl w:ilvl="1">
      <w:start w:val="1"/>
      <w:numFmt w:val="decimal"/>
      <w:pStyle w:val="Level2"/>
      <w:lvlText w:val="%2."/>
      <w:lvlJc w:val="left"/>
      <w:pPr>
        <w:tabs>
          <w:tab w:val="num" w:pos="318"/>
        </w:tabs>
        <w:ind w:left="318" w:hanging="263"/>
      </w:p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4"/>
    <w:multiLevelType w:val="multilevel"/>
    <w:tmpl w:val="00000000"/>
    <w:lvl w:ilvl="0">
      <w:start w:val="1"/>
      <w:numFmt w:val="decimal"/>
      <w:pStyle w:val="Level1"/>
      <w:lvlText w:val=" %1."/>
      <w:lvlJc w:val="left"/>
      <w:pPr>
        <w:tabs>
          <w:tab w:val="num" w:pos="318"/>
        </w:tabs>
        <w:ind w:left="318" w:hanging="318"/>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86B1844"/>
    <w:multiLevelType w:val="multilevel"/>
    <w:tmpl w:val="7368EEB8"/>
    <w:lvl w:ilvl="0">
      <w:start w:val="1"/>
      <w:numFmt w:val="decimal"/>
      <w:lvlText w:val="%1"/>
      <w:lvlJc w:val="left"/>
      <w:pPr>
        <w:ind w:left="360" w:hanging="360"/>
      </w:pPr>
      <w:rPr>
        <w:rFonts w:hint="default"/>
      </w:rPr>
    </w:lvl>
    <w:lvl w:ilvl="1">
      <w:start w:val="4"/>
      <w:numFmt w:val="decimal"/>
      <w:lvlText w:val="%1.%2"/>
      <w:lvlJc w:val="left"/>
      <w:pPr>
        <w:ind w:left="648" w:hanging="36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816" w:hanging="1800"/>
      </w:pPr>
      <w:rPr>
        <w:rFonts w:hint="default"/>
      </w:rPr>
    </w:lvl>
    <w:lvl w:ilvl="8">
      <w:start w:val="1"/>
      <w:numFmt w:val="decimal"/>
      <w:lvlText w:val="%1.%2.%3.%4.%5.%6.%7.%8.%9"/>
      <w:lvlJc w:val="left"/>
      <w:pPr>
        <w:ind w:left="4104" w:hanging="1800"/>
      </w:pPr>
      <w:rPr>
        <w:rFonts w:hint="default"/>
      </w:rPr>
    </w:lvl>
  </w:abstractNum>
  <w:abstractNum w:abstractNumId="7" w15:restartNumberingAfterBreak="0">
    <w:nsid w:val="0DC0262B"/>
    <w:multiLevelType w:val="hybridMultilevel"/>
    <w:tmpl w:val="F4DC470A"/>
    <w:lvl w:ilvl="0" w:tplc="7EA85A9A">
      <w:start w:val="6"/>
      <w:numFmt w:val="decimal"/>
      <w:lvlText w:val="%1."/>
      <w:lvlJc w:val="left"/>
      <w:pPr>
        <w:tabs>
          <w:tab w:val="num" w:pos="1530"/>
        </w:tabs>
        <w:ind w:left="1530" w:hanging="360"/>
      </w:pPr>
      <w:rPr>
        <w:rFonts w:hint="default"/>
      </w:rPr>
    </w:lvl>
    <w:lvl w:ilvl="1" w:tplc="5FBC14CE" w:tentative="1">
      <w:start w:val="1"/>
      <w:numFmt w:val="lowerLetter"/>
      <w:lvlText w:val="%2."/>
      <w:lvlJc w:val="left"/>
      <w:pPr>
        <w:tabs>
          <w:tab w:val="num" w:pos="2250"/>
        </w:tabs>
        <w:ind w:left="2250" w:hanging="360"/>
      </w:pPr>
    </w:lvl>
    <w:lvl w:ilvl="2" w:tplc="9042B8FE" w:tentative="1">
      <w:start w:val="1"/>
      <w:numFmt w:val="lowerRoman"/>
      <w:lvlText w:val="%3."/>
      <w:lvlJc w:val="right"/>
      <w:pPr>
        <w:tabs>
          <w:tab w:val="num" w:pos="2970"/>
        </w:tabs>
        <w:ind w:left="2970" w:hanging="180"/>
      </w:pPr>
    </w:lvl>
    <w:lvl w:ilvl="3" w:tplc="A000AFB6" w:tentative="1">
      <w:start w:val="1"/>
      <w:numFmt w:val="decimal"/>
      <w:lvlText w:val="%4."/>
      <w:lvlJc w:val="left"/>
      <w:pPr>
        <w:tabs>
          <w:tab w:val="num" w:pos="3690"/>
        </w:tabs>
        <w:ind w:left="3690" w:hanging="360"/>
      </w:pPr>
    </w:lvl>
    <w:lvl w:ilvl="4" w:tplc="6FB4BE06" w:tentative="1">
      <w:start w:val="1"/>
      <w:numFmt w:val="lowerLetter"/>
      <w:lvlText w:val="%5."/>
      <w:lvlJc w:val="left"/>
      <w:pPr>
        <w:tabs>
          <w:tab w:val="num" w:pos="4410"/>
        </w:tabs>
        <w:ind w:left="4410" w:hanging="360"/>
      </w:pPr>
    </w:lvl>
    <w:lvl w:ilvl="5" w:tplc="8A56A9A2" w:tentative="1">
      <w:start w:val="1"/>
      <w:numFmt w:val="lowerRoman"/>
      <w:lvlText w:val="%6."/>
      <w:lvlJc w:val="right"/>
      <w:pPr>
        <w:tabs>
          <w:tab w:val="num" w:pos="5130"/>
        </w:tabs>
        <w:ind w:left="5130" w:hanging="180"/>
      </w:pPr>
    </w:lvl>
    <w:lvl w:ilvl="6" w:tplc="531E3762" w:tentative="1">
      <w:start w:val="1"/>
      <w:numFmt w:val="decimal"/>
      <w:lvlText w:val="%7."/>
      <w:lvlJc w:val="left"/>
      <w:pPr>
        <w:tabs>
          <w:tab w:val="num" w:pos="5850"/>
        </w:tabs>
        <w:ind w:left="5850" w:hanging="360"/>
      </w:pPr>
    </w:lvl>
    <w:lvl w:ilvl="7" w:tplc="3828AD7C" w:tentative="1">
      <w:start w:val="1"/>
      <w:numFmt w:val="lowerLetter"/>
      <w:lvlText w:val="%8."/>
      <w:lvlJc w:val="left"/>
      <w:pPr>
        <w:tabs>
          <w:tab w:val="num" w:pos="6570"/>
        </w:tabs>
        <w:ind w:left="6570" w:hanging="360"/>
      </w:pPr>
    </w:lvl>
    <w:lvl w:ilvl="8" w:tplc="13F050B8" w:tentative="1">
      <w:start w:val="1"/>
      <w:numFmt w:val="lowerRoman"/>
      <w:lvlText w:val="%9."/>
      <w:lvlJc w:val="right"/>
      <w:pPr>
        <w:tabs>
          <w:tab w:val="num" w:pos="7290"/>
        </w:tabs>
        <w:ind w:left="7290" w:hanging="180"/>
      </w:pPr>
    </w:lvl>
  </w:abstractNum>
  <w:abstractNum w:abstractNumId="8" w15:restartNumberingAfterBreak="0">
    <w:nsid w:val="16660B3D"/>
    <w:multiLevelType w:val="hybridMultilevel"/>
    <w:tmpl w:val="D88AE37E"/>
    <w:lvl w:ilvl="0" w:tplc="D47C2DD8">
      <w:start w:val="5"/>
      <w:numFmt w:val="decimal"/>
      <w:lvlText w:val="(%1)"/>
      <w:lvlJc w:val="left"/>
      <w:pPr>
        <w:tabs>
          <w:tab w:val="num" w:pos="1800"/>
        </w:tabs>
        <w:ind w:left="1800" w:hanging="600"/>
      </w:pPr>
      <w:rPr>
        <w:rFonts w:hint="default"/>
      </w:rPr>
    </w:lvl>
    <w:lvl w:ilvl="1" w:tplc="12EEA2CE">
      <w:start w:val="2"/>
      <w:numFmt w:val="decimal"/>
      <w:lvlText w:val="%2."/>
      <w:lvlJc w:val="left"/>
      <w:pPr>
        <w:tabs>
          <w:tab w:val="num" w:pos="2340"/>
        </w:tabs>
        <w:ind w:left="2340" w:hanging="420"/>
      </w:pPr>
      <w:rPr>
        <w:rFonts w:hint="default"/>
      </w:rPr>
    </w:lvl>
    <w:lvl w:ilvl="2" w:tplc="3CA62952" w:tentative="1">
      <w:start w:val="1"/>
      <w:numFmt w:val="lowerRoman"/>
      <w:lvlText w:val="%3."/>
      <w:lvlJc w:val="right"/>
      <w:pPr>
        <w:tabs>
          <w:tab w:val="num" w:pos="3000"/>
        </w:tabs>
        <w:ind w:left="3000" w:hanging="180"/>
      </w:pPr>
    </w:lvl>
    <w:lvl w:ilvl="3" w:tplc="98126200" w:tentative="1">
      <w:start w:val="1"/>
      <w:numFmt w:val="decimal"/>
      <w:lvlText w:val="%4."/>
      <w:lvlJc w:val="left"/>
      <w:pPr>
        <w:tabs>
          <w:tab w:val="num" w:pos="3720"/>
        </w:tabs>
        <w:ind w:left="3720" w:hanging="360"/>
      </w:pPr>
    </w:lvl>
    <w:lvl w:ilvl="4" w:tplc="1E863DF8" w:tentative="1">
      <w:start w:val="1"/>
      <w:numFmt w:val="lowerLetter"/>
      <w:lvlText w:val="%5."/>
      <w:lvlJc w:val="left"/>
      <w:pPr>
        <w:tabs>
          <w:tab w:val="num" w:pos="4440"/>
        </w:tabs>
        <w:ind w:left="4440" w:hanging="360"/>
      </w:pPr>
    </w:lvl>
    <w:lvl w:ilvl="5" w:tplc="A7E46764" w:tentative="1">
      <w:start w:val="1"/>
      <w:numFmt w:val="lowerRoman"/>
      <w:lvlText w:val="%6."/>
      <w:lvlJc w:val="right"/>
      <w:pPr>
        <w:tabs>
          <w:tab w:val="num" w:pos="5160"/>
        </w:tabs>
        <w:ind w:left="5160" w:hanging="180"/>
      </w:pPr>
    </w:lvl>
    <w:lvl w:ilvl="6" w:tplc="C3620BDE" w:tentative="1">
      <w:start w:val="1"/>
      <w:numFmt w:val="decimal"/>
      <w:lvlText w:val="%7."/>
      <w:lvlJc w:val="left"/>
      <w:pPr>
        <w:tabs>
          <w:tab w:val="num" w:pos="5880"/>
        </w:tabs>
        <w:ind w:left="5880" w:hanging="360"/>
      </w:pPr>
    </w:lvl>
    <w:lvl w:ilvl="7" w:tplc="7F404E98" w:tentative="1">
      <w:start w:val="1"/>
      <w:numFmt w:val="lowerLetter"/>
      <w:lvlText w:val="%8."/>
      <w:lvlJc w:val="left"/>
      <w:pPr>
        <w:tabs>
          <w:tab w:val="num" w:pos="6600"/>
        </w:tabs>
        <w:ind w:left="6600" w:hanging="360"/>
      </w:pPr>
    </w:lvl>
    <w:lvl w:ilvl="8" w:tplc="B486E7E8" w:tentative="1">
      <w:start w:val="1"/>
      <w:numFmt w:val="lowerRoman"/>
      <w:lvlText w:val="%9."/>
      <w:lvlJc w:val="right"/>
      <w:pPr>
        <w:tabs>
          <w:tab w:val="num" w:pos="7320"/>
        </w:tabs>
        <w:ind w:left="7320" w:hanging="180"/>
      </w:pPr>
    </w:lvl>
  </w:abstractNum>
  <w:abstractNum w:abstractNumId="9" w15:restartNumberingAfterBreak="0">
    <w:nsid w:val="16B856B4"/>
    <w:multiLevelType w:val="singleLevel"/>
    <w:tmpl w:val="8132DADE"/>
    <w:lvl w:ilvl="0">
      <w:start w:val="1"/>
      <w:numFmt w:val="decimal"/>
      <w:lvlText w:val="%1."/>
      <w:lvlJc w:val="left"/>
      <w:pPr>
        <w:tabs>
          <w:tab w:val="num" w:pos="504"/>
        </w:tabs>
        <w:ind w:left="504" w:hanging="504"/>
      </w:pPr>
      <w:rPr>
        <w:rFonts w:ascii="Times New Roman" w:hAnsi="Times New Roman" w:cs="Times New Roman" w:hint="default"/>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6CD64B4"/>
    <w:multiLevelType w:val="multilevel"/>
    <w:tmpl w:val="22AA4440"/>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783"/>
        </w:tabs>
        <w:ind w:left="783" w:hanging="495"/>
      </w:pPr>
      <w:rPr>
        <w:rFonts w:hint="default"/>
      </w:rPr>
    </w:lvl>
    <w:lvl w:ilvl="2">
      <w:start w:val="1"/>
      <w:numFmt w:val="decimal"/>
      <w:lvlText w:val="%1.%2.%3"/>
      <w:lvlJc w:val="left"/>
      <w:pPr>
        <w:tabs>
          <w:tab w:val="num" w:pos="1296"/>
        </w:tabs>
        <w:ind w:left="1296" w:hanging="720"/>
      </w:pPr>
      <w:rPr>
        <w:rFonts w:hint="default"/>
      </w:rPr>
    </w:lvl>
    <w:lvl w:ilvl="3">
      <w:start w:val="1"/>
      <w:numFmt w:val="decimal"/>
      <w:lvlText w:val="%1.%2.%3.%4"/>
      <w:lvlJc w:val="left"/>
      <w:pPr>
        <w:tabs>
          <w:tab w:val="num" w:pos="1944"/>
        </w:tabs>
        <w:ind w:left="1944" w:hanging="1080"/>
      </w:pPr>
      <w:rPr>
        <w:rFonts w:hint="default"/>
      </w:rPr>
    </w:lvl>
    <w:lvl w:ilvl="4">
      <w:start w:val="1"/>
      <w:numFmt w:val="decimal"/>
      <w:lvlText w:val="%1.%2.%3.%4.%5"/>
      <w:lvlJc w:val="left"/>
      <w:pPr>
        <w:tabs>
          <w:tab w:val="num" w:pos="2232"/>
        </w:tabs>
        <w:ind w:left="2232" w:hanging="1080"/>
      </w:pPr>
      <w:rPr>
        <w:rFonts w:hint="default"/>
      </w:rPr>
    </w:lvl>
    <w:lvl w:ilvl="5">
      <w:start w:val="1"/>
      <w:numFmt w:val="decimal"/>
      <w:lvlText w:val="%1.%2.%3.%4.%5.%6"/>
      <w:lvlJc w:val="left"/>
      <w:pPr>
        <w:tabs>
          <w:tab w:val="num" w:pos="2880"/>
        </w:tabs>
        <w:ind w:left="2880" w:hanging="1440"/>
      </w:pPr>
      <w:rPr>
        <w:rFonts w:hint="default"/>
      </w:rPr>
    </w:lvl>
    <w:lvl w:ilvl="6">
      <w:start w:val="1"/>
      <w:numFmt w:val="decimal"/>
      <w:lvlText w:val="%1.%2.%3.%4.%5.%6.%7"/>
      <w:lvlJc w:val="left"/>
      <w:pPr>
        <w:tabs>
          <w:tab w:val="num" w:pos="3168"/>
        </w:tabs>
        <w:ind w:left="3168" w:hanging="1440"/>
      </w:pPr>
      <w:rPr>
        <w:rFonts w:hint="default"/>
      </w:rPr>
    </w:lvl>
    <w:lvl w:ilvl="7">
      <w:start w:val="1"/>
      <w:numFmt w:val="decimal"/>
      <w:lvlText w:val="%1.%2.%3.%4.%5.%6.%7.%8"/>
      <w:lvlJc w:val="left"/>
      <w:pPr>
        <w:tabs>
          <w:tab w:val="num" w:pos="3816"/>
        </w:tabs>
        <w:ind w:left="3816" w:hanging="1800"/>
      </w:pPr>
      <w:rPr>
        <w:rFonts w:hint="default"/>
      </w:rPr>
    </w:lvl>
    <w:lvl w:ilvl="8">
      <w:start w:val="1"/>
      <w:numFmt w:val="decimal"/>
      <w:lvlText w:val="%1.%2.%3.%4.%5.%6.%7.%8.%9"/>
      <w:lvlJc w:val="left"/>
      <w:pPr>
        <w:tabs>
          <w:tab w:val="num" w:pos="4104"/>
        </w:tabs>
        <w:ind w:left="4104" w:hanging="1800"/>
      </w:pPr>
      <w:rPr>
        <w:rFonts w:hint="default"/>
      </w:rPr>
    </w:lvl>
  </w:abstractNum>
  <w:abstractNum w:abstractNumId="11" w15:restartNumberingAfterBreak="0">
    <w:nsid w:val="18AB0F60"/>
    <w:multiLevelType w:val="singleLevel"/>
    <w:tmpl w:val="04090019"/>
    <w:lvl w:ilvl="0">
      <w:start w:val="2"/>
      <w:numFmt w:val="lowerLetter"/>
      <w:lvlText w:val="(%1)"/>
      <w:lvlJc w:val="left"/>
      <w:pPr>
        <w:tabs>
          <w:tab w:val="num" w:pos="360"/>
        </w:tabs>
        <w:ind w:left="360" w:hanging="360"/>
      </w:pPr>
      <w:rPr>
        <w:rFonts w:hint="default"/>
      </w:rPr>
    </w:lvl>
  </w:abstractNum>
  <w:abstractNum w:abstractNumId="12" w15:restartNumberingAfterBreak="0">
    <w:nsid w:val="1EAD7B7F"/>
    <w:multiLevelType w:val="singleLevel"/>
    <w:tmpl w:val="10B40806"/>
    <w:lvl w:ilvl="0">
      <w:start w:val="2"/>
      <w:numFmt w:val="lowerLetter"/>
      <w:lvlText w:val="(%1)"/>
      <w:lvlJc w:val="left"/>
      <w:pPr>
        <w:tabs>
          <w:tab w:val="num" w:pos="600"/>
        </w:tabs>
        <w:ind w:left="600" w:hanging="600"/>
      </w:pPr>
      <w:rPr>
        <w:rFonts w:hint="default"/>
      </w:rPr>
    </w:lvl>
  </w:abstractNum>
  <w:abstractNum w:abstractNumId="13" w15:restartNumberingAfterBreak="0">
    <w:nsid w:val="22EA1ADA"/>
    <w:multiLevelType w:val="hybridMultilevel"/>
    <w:tmpl w:val="AF947816"/>
    <w:lvl w:ilvl="0" w:tplc="38325FFA">
      <w:start w:val="1"/>
      <w:numFmt w:val="lowerLetter"/>
      <w:lvlText w:val="(%1)"/>
      <w:lvlJc w:val="left"/>
      <w:pPr>
        <w:tabs>
          <w:tab w:val="num" w:pos="960"/>
        </w:tabs>
        <w:ind w:left="960" w:hanging="600"/>
      </w:pPr>
      <w:rPr>
        <w:rFonts w:hint="default"/>
      </w:rPr>
    </w:lvl>
    <w:lvl w:ilvl="1" w:tplc="7092ED02">
      <w:start w:val="1"/>
      <w:numFmt w:val="bullet"/>
      <w:lvlText w:val=""/>
      <w:lvlJc w:val="left"/>
      <w:pPr>
        <w:tabs>
          <w:tab w:val="num" w:pos="1440"/>
        </w:tabs>
        <w:ind w:left="1440" w:hanging="360"/>
      </w:pPr>
      <w:rPr>
        <w:rFonts w:ascii="Symbol" w:hAnsi="Symbol" w:hint="default"/>
      </w:rPr>
    </w:lvl>
    <w:lvl w:ilvl="2" w:tplc="1A62A3C6" w:tentative="1">
      <w:start w:val="1"/>
      <w:numFmt w:val="lowerRoman"/>
      <w:lvlText w:val="%3."/>
      <w:lvlJc w:val="right"/>
      <w:pPr>
        <w:tabs>
          <w:tab w:val="num" w:pos="2160"/>
        </w:tabs>
        <w:ind w:left="2160" w:hanging="180"/>
      </w:pPr>
    </w:lvl>
    <w:lvl w:ilvl="3" w:tplc="52DAFB84" w:tentative="1">
      <w:start w:val="1"/>
      <w:numFmt w:val="decimal"/>
      <w:lvlText w:val="%4."/>
      <w:lvlJc w:val="left"/>
      <w:pPr>
        <w:tabs>
          <w:tab w:val="num" w:pos="2880"/>
        </w:tabs>
        <w:ind w:left="2880" w:hanging="360"/>
      </w:pPr>
    </w:lvl>
    <w:lvl w:ilvl="4" w:tplc="80D264C0" w:tentative="1">
      <w:start w:val="1"/>
      <w:numFmt w:val="lowerLetter"/>
      <w:lvlText w:val="%5."/>
      <w:lvlJc w:val="left"/>
      <w:pPr>
        <w:tabs>
          <w:tab w:val="num" w:pos="3600"/>
        </w:tabs>
        <w:ind w:left="3600" w:hanging="360"/>
      </w:pPr>
    </w:lvl>
    <w:lvl w:ilvl="5" w:tplc="6E10B508" w:tentative="1">
      <w:start w:val="1"/>
      <w:numFmt w:val="lowerRoman"/>
      <w:lvlText w:val="%6."/>
      <w:lvlJc w:val="right"/>
      <w:pPr>
        <w:tabs>
          <w:tab w:val="num" w:pos="4320"/>
        </w:tabs>
        <w:ind w:left="4320" w:hanging="180"/>
      </w:pPr>
    </w:lvl>
    <w:lvl w:ilvl="6" w:tplc="788E7558" w:tentative="1">
      <w:start w:val="1"/>
      <w:numFmt w:val="decimal"/>
      <w:lvlText w:val="%7."/>
      <w:lvlJc w:val="left"/>
      <w:pPr>
        <w:tabs>
          <w:tab w:val="num" w:pos="5040"/>
        </w:tabs>
        <w:ind w:left="5040" w:hanging="360"/>
      </w:pPr>
    </w:lvl>
    <w:lvl w:ilvl="7" w:tplc="1B2A91E4" w:tentative="1">
      <w:start w:val="1"/>
      <w:numFmt w:val="lowerLetter"/>
      <w:lvlText w:val="%8."/>
      <w:lvlJc w:val="left"/>
      <w:pPr>
        <w:tabs>
          <w:tab w:val="num" w:pos="5760"/>
        </w:tabs>
        <w:ind w:left="5760" w:hanging="360"/>
      </w:pPr>
    </w:lvl>
    <w:lvl w:ilvl="8" w:tplc="73B8D6DA" w:tentative="1">
      <w:start w:val="1"/>
      <w:numFmt w:val="lowerRoman"/>
      <w:lvlText w:val="%9."/>
      <w:lvlJc w:val="right"/>
      <w:pPr>
        <w:tabs>
          <w:tab w:val="num" w:pos="6480"/>
        </w:tabs>
        <w:ind w:left="6480" w:hanging="180"/>
      </w:pPr>
    </w:lvl>
  </w:abstractNum>
  <w:abstractNum w:abstractNumId="14" w15:restartNumberingAfterBreak="0">
    <w:nsid w:val="23692BB2"/>
    <w:multiLevelType w:val="hybridMultilevel"/>
    <w:tmpl w:val="3578B762"/>
    <w:lvl w:ilvl="0" w:tplc="C3066404">
      <w:start w:val="1"/>
      <w:numFmt w:val="decimal"/>
      <w:lvlText w:val="(%1)"/>
      <w:lvlJc w:val="left"/>
      <w:pPr>
        <w:tabs>
          <w:tab w:val="num" w:pos="2040"/>
        </w:tabs>
        <w:ind w:left="2040" w:hanging="600"/>
      </w:pPr>
      <w:rPr>
        <w:rFonts w:hint="default"/>
      </w:rPr>
    </w:lvl>
    <w:lvl w:ilvl="1" w:tplc="83A25DEA" w:tentative="1">
      <w:start w:val="1"/>
      <w:numFmt w:val="lowerLetter"/>
      <w:lvlText w:val="%2."/>
      <w:lvlJc w:val="left"/>
      <w:pPr>
        <w:tabs>
          <w:tab w:val="num" w:pos="2520"/>
        </w:tabs>
        <w:ind w:left="2520" w:hanging="360"/>
      </w:pPr>
    </w:lvl>
    <w:lvl w:ilvl="2" w:tplc="2F760DD4" w:tentative="1">
      <w:start w:val="1"/>
      <w:numFmt w:val="lowerRoman"/>
      <w:lvlText w:val="%3."/>
      <w:lvlJc w:val="right"/>
      <w:pPr>
        <w:tabs>
          <w:tab w:val="num" w:pos="3240"/>
        </w:tabs>
        <w:ind w:left="3240" w:hanging="180"/>
      </w:pPr>
    </w:lvl>
    <w:lvl w:ilvl="3" w:tplc="C39A71F2" w:tentative="1">
      <w:start w:val="1"/>
      <w:numFmt w:val="decimal"/>
      <w:lvlText w:val="%4."/>
      <w:lvlJc w:val="left"/>
      <w:pPr>
        <w:tabs>
          <w:tab w:val="num" w:pos="3960"/>
        </w:tabs>
        <w:ind w:left="3960" w:hanging="360"/>
      </w:pPr>
    </w:lvl>
    <w:lvl w:ilvl="4" w:tplc="DCF4F5B8" w:tentative="1">
      <w:start w:val="1"/>
      <w:numFmt w:val="lowerLetter"/>
      <w:lvlText w:val="%5."/>
      <w:lvlJc w:val="left"/>
      <w:pPr>
        <w:tabs>
          <w:tab w:val="num" w:pos="4680"/>
        </w:tabs>
        <w:ind w:left="4680" w:hanging="360"/>
      </w:pPr>
    </w:lvl>
    <w:lvl w:ilvl="5" w:tplc="22C2B842" w:tentative="1">
      <w:start w:val="1"/>
      <w:numFmt w:val="lowerRoman"/>
      <w:lvlText w:val="%6."/>
      <w:lvlJc w:val="right"/>
      <w:pPr>
        <w:tabs>
          <w:tab w:val="num" w:pos="5400"/>
        </w:tabs>
        <w:ind w:left="5400" w:hanging="180"/>
      </w:pPr>
    </w:lvl>
    <w:lvl w:ilvl="6" w:tplc="65F62D7E" w:tentative="1">
      <w:start w:val="1"/>
      <w:numFmt w:val="decimal"/>
      <w:lvlText w:val="%7."/>
      <w:lvlJc w:val="left"/>
      <w:pPr>
        <w:tabs>
          <w:tab w:val="num" w:pos="6120"/>
        </w:tabs>
        <w:ind w:left="6120" w:hanging="360"/>
      </w:pPr>
    </w:lvl>
    <w:lvl w:ilvl="7" w:tplc="7F32493C" w:tentative="1">
      <w:start w:val="1"/>
      <w:numFmt w:val="lowerLetter"/>
      <w:lvlText w:val="%8."/>
      <w:lvlJc w:val="left"/>
      <w:pPr>
        <w:tabs>
          <w:tab w:val="num" w:pos="6840"/>
        </w:tabs>
        <w:ind w:left="6840" w:hanging="360"/>
      </w:pPr>
    </w:lvl>
    <w:lvl w:ilvl="8" w:tplc="ECA62904" w:tentative="1">
      <w:start w:val="1"/>
      <w:numFmt w:val="lowerRoman"/>
      <w:lvlText w:val="%9."/>
      <w:lvlJc w:val="right"/>
      <w:pPr>
        <w:tabs>
          <w:tab w:val="num" w:pos="7560"/>
        </w:tabs>
        <w:ind w:left="7560" w:hanging="180"/>
      </w:pPr>
    </w:lvl>
  </w:abstractNum>
  <w:abstractNum w:abstractNumId="15" w15:restartNumberingAfterBreak="0">
    <w:nsid w:val="23D42DAC"/>
    <w:multiLevelType w:val="hybridMultilevel"/>
    <w:tmpl w:val="F000EFB8"/>
    <w:lvl w:ilvl="0" w:tplc="51105B0E">
      <w:start w:val="5"/>
      <w:numFmt w:val="decimal"/>
      <w:lvlText w:val="(%1)"/>
      <w:lvlJc w:val="left"/>
      <w:pPr>
        <w:tabs>
          <w:tab w:val="num" w:pos="2076"/>
        </w:tabs>
        <w:ind w:left="2076" w:hanging="564"/>
      </w:pPr>
      <w:rPr>
        <w:rFonts w:hint="default"/>
      </w:rPr>
    </w:lvl>
    <w:lvl w:ilvl="1" w:tplc="936406D8" w:tentative="1">
      <w:start w:val="1"/>
      <w:numFmt w:val="lowerLetter"/>
      <w:lvlText w:val="%2."/>
      <w:lvlJc w:val="left"/>
      <w:pPr>
        <w:tabs>
          <w:tab w:val="num" w:pos="2592"/>
        </w:tabs>
        <w:ind w:left="2592" w:hanging="360"/>
      </w:pPr>
    </w:lvl>
    <w:lvl w:ilvl="2" w:tplc="DF36B2D8" w:tentative="1">
      <w:start w:val="1"/>
      <w:numFmt w:val="lowerRoman"/>
      <w:lvlText w:val="%3."/>
      <w:lvlJc w:val="right"/>
      <w:pPr>
        <w:tabs>
          <w:tab w:val="num" w:pos="3312"/>
        </w:tabs>
        <w:ind w:left="3312" w:hanging="180"/>
      </w:pPr>
    </w:lvl>
    <w:lvl w:ilvl="3" w:tplc="841E02F8" w:tentative="1">
      <w:start w:val="1"/>
      <w:numFmt w:val="decimal"/>
      <w:lvlText w:val="%4."/>
      <w:lvlJc w:val="left"/>
      <w:pPr>
        <w:tabs>
          <w:tab w:val="num" w:pos="4032"/>
        </w:tabs>
        <w:ind w:left="4032" w:hanging="360"/>
      </w:pPr>
    </w:lvl>
    <w:lvl w:ilvl="4" w:tplc="2F925F72" w:tentative="1">
      <w:start w:val="1"/>
      <w:numFmt w:val="lowerLetter"/>
      <w:lvlText w:val="%5."/>
      <w:lvlJc w:val="left"/>
      <w:pPr>
        <w:tabs>
          <w:tab w:val="num" w:pos="4752"/>
        </w:tabs>
        <w:ind w:left="4752" w:hanging="360"/>
      </w:pPr>
    </w:lvl>
    <w:lvl w:ilvl="5" w:tplc="355A2D98" w:tentative="1">
      <w:start w:val="1"/>
      <w:numFmt w:val="lowerRoman"/>
      <w:lvlText w:val="%6."/>
      <w:lvlJc w:val="right"/>
      <w:pPr>
        <w:tabs>
          <w:tab w:val="num" w:pos="5472"/>
        </w:tabs>
        <w:ind w:left="5472" w:hanging="180"/>
      </w:pPr>
    </w:lvl>
    <w:lvl w:ilvl="6" w:tplc="71147E96" w:tentative="1">
      <w:start w:val="1"/>
      <w:numFmt w:val="decimal"/>
      <w:lvlText w:val="%7."/>
      <w:lvlJc w:val="left"/>
      <w:pPr>
        <w:tabs>
          <w:tab w:val="num" w:pos="6192"/>
        </w:tabs>
        <w:ind w:left="6192" w:hanging="360"/>
      </w:pPr>
    </w:lvl>
    <w:lvl w:ilvl="7" w:tplc="D94CD6E0" w:tentative="1">
      <w:start w:val="1"/>
      <w:numFmt w:val="lowerLetter"/>
      <w:lvlText w:val="%8."/>
      <w:lvlJc w:val="left"/>
      <w:pPr>
        <w:tabs>
          <w:tab w:val="num" w:pos="6912"/>
        </w:tabs>
        <w:ind w:left="6912" w:hanging="360"/>
      </w:pPr>
    </w:lvl>
    <w:lvl w:ilvl="8" w:tplc="F26466A6" w:tentative="1">
      <w:start w:val="1"/>
      <w:numFmt w:val="lowerRoman"/>
      <w:lvlText w:val="%9."/>
      <w:lvlJc w:val="right"/>
      <w:pPr>
        <w:tabs>
          <w:tab w:val="num" w:pos="7632"/>
        </w:tabs>
        <w:ind w:left="7632" w:hanging="180"/>
      </w:pPr>
    </w:lvl>
  </w:abstractNum>
  <w:abstractNum w:abstractNumId="16" w15:restartNumberingAfterBreak="0">
    <w:nsid w:val="29457665"/>
    <w:multiLevelType w:val="singleLevel"/>
    <w:tmpl w:val="9A1A4EBE"/>
    <w:lvl w:ilvl="0">
      <w:start w:val="1"/>
      <w:numFmt w:val="lowerLetter"/>
      <w:lvlText w:val="(%1)"/>
      <w:lvlJc w:val="left"/>
      <w:pPr>
        <w:tabs>
          <w:tab w:val="num" w:pos="600"/>
        </w:tabs>
        <w:ind w:left="600" w:hanging="600"/>
      </w:pPr>
      <w:rPr>
        <w:rFonts w:hint="default"/>
      </w:rPr>
    </w:lvl>
  </w:abstractNum>
  <w:abstractNum w:abstractNumId="17" w15:restartNumberingAfterBreak="0">
    <w:nsid w:val="30BD757B"/>
    <w:multiLevelType w:val="hybridMultilevel"/>
    <w:tmpl w:val="B524D12A"/>
    <w:lvl w:ilvl="0" w:tplc="C838AAE2">
      <w:start w:val="1"/>
      <w:numFmt w:val="decimal"/>
      <w:lvlText w:val="(%1)"/>
      <w:lvlJc w:val="left"/>
      <w:pPr>
        <w:tabs>
          <w:tab w:val="num" w:pos="2040"/>
        </w:tabs>
        <w:ind w:left="2040" w:hanging="600"/>
      </w:pPr>
      <w:rPr>
        <w:rFonts w:hint="default"/>
      </w:rPr>
    </w:lvl>
    <w:lvl w:ilvl="1" w:tplc="5030BBAE">
      <w:start w:val="1"/>
      <w:numFmt w:val="lowerLetter"/>
      <w:lvlText w:val="%2."/>
      <w:lvlJc w:val="left"/>
      <w:pPr>
        <w:tabs>
          <w:tab w:val="num" w:pos="2520"/>
        </w:tabs>
        <w:ind w:left="2520" w:hanging="360"/>
      </w:pPr>
    </w:lvl>
    <w:lvl w:ilvl="2" w:tplc="B60C95B2" w:tentative="1">
      <w:start w:val="1"/>
      <w:numFmt w:val="lowerRoman"/>
      <w:lvlText w:val="%3."/>
      <w:lvlJc w:val="right"/>
      <w:pPr>
        <w:tabs>
          <w:tab w:val="num" w:pos="3240"/>
        </w:tabs>
        <w:ind w:left="3240" w:hanging="180"/>
      </w:pPr>
    </w:lvl>
    <w:lvl w:ilvl="3" w:tplc="41ACC480" w:tentative="1">
      <w:start w:val="1"/>
      <w:numFmt w:val="decimal"/>
      <w:lvlText w:val="%4."/>
      <w:lvlJc w:val="left"/>
      <w:pPr>
        <w:tabs>
          <w:tab w:val="num" w:pos="3960"/>
        </w:tabs>
        <w:ind w:left="3960" w:hanging="360"/>
      </w:pPr>
    </w:lvl>
    <w:lvl w:ilvl="4" w:tplc="142890E2" w:tentative="1">
      <w:start w:val="1"/>
      <w:numFmt w:val="lowerLetter"/>
      <w:lvlText w:val="%5."/>
      <w:lvlJc w:val="left"/>
      <w:pPr>
        <w:tabs>
          <w:tab w:val="num" w:pos="4680"/>
        </w:tabs>
        <w:ind w:left="4680" w:hanging="360"/>
      </w:pPr>
    </w:lvl>
    <w:lvl w:ilvl="5" w:tplc="AD2E6F12" w:tentative="1">
      <w:start w:val="1"/>
      <w:numFmt w:val="lowerRoman"/>
      <w:lvlText w:val="%6."/>
      <w:lvlJc w:val="right"/>
      <w:pPr>
        <w:tabs>
          <w:tab w:val="num" w:pos="5400"/>
        </w:tabs>
        <w:ind w:left="5400" w:hanging="180"/>
      </w:pPr>
    </w:lvl>
    <w:lvl w:ilvl="6" w:tplc="673490CC" w:tentative="1">
      <w:start w:val="1"/>
      <w:numFmt w:val="decimal"/>
      <w:lvlText w:val="%7."/>
      <w:lvlJc w:val="left"/>
      <w:pPr>
        <w:tabs>
          <w:tab w:val="num" w:pos="6120"/>
        </w:tabs>
        <w:ind w:left="6120" w:hanging="360"/>
      </w:pPr>
    </w:lvl>
    <w:lvl w:ilvl="7" w:tplc="48EC06E0" w:tentative="1">
      <w:start w:val="1"/>
      <w:numFmt w:val="lowerLetter"/>
      <w:lvlText w:val="%8."/>
      <w:lvlJc w:val="left"/>
      <w:pPr>
        <w:tabs>
          <w:tab w:val="num" w:pos="6840"/>
        </w:tabs>
        <w:ind w:left="6840" w:hanging="360"/>
      </w:pPr>
    </w:lvl>
    <w:lvl w:ilvl="8" w:tplc="FCAE532E" w:tentative="1">
      <w:start w:val="1"/>
      <w:numFmt w:val="lowerRoman"/>
      <w:lvlText w:val="%9."/>
      <w:lvlJc w:val="right"/>
      <w:pPr>
        <w:tabs>
          <w:tab w:val="num" w:pos="7560"/>
        </w:tabs>
        <w:ind w:left="7560" w:hanging="180"/>
      </w:pPr>
    </w:lvl>
  </w:abstractNum>
  <w:abstractNum w:abstractNumId="18" w15:restartNumberingAfterBreak="0">
    <w:nsid w:val="315F42C5"/>
    <w:multiLevelType w:val="singleLevel"/>
    <w:tmpl w:val="9A2C274C"/>
    <w:lvl w:ilvl="0">
      <w:start w:val="1"/>
      <w:numFmt w:val="lowerLetter"/>
      <w:lvlText w:val="(%1)"/>
      <w:lvlJc w:val="left"/>
      <w:pPr>
        <w:tabs>
          <w:tab w:val="num" w:pos="1200"/>
        </w:tabs>
        <w:ind w:left="1200" w:hanging="600"/>
      </w:pPr>
      <w:rPr>
        <w:rFonts w:hint="default"/>
      </w:rPr>
    </w:lvl>
  </w:abstractNum>
  <w:abstractNum w:abstractNumId="19" w15:restartNumberingAfterBreak="0">
    <w:nsid w:val="32576B6D"/>
    <w:multiLevelType w:val="singleLevel"/>
    <w:tmpl w:val="A20E9068"/>
    <w:lvl w:ilvl="0">
      <w:start w:val="4"/>
      <w:numFmt w:val="decimal"/>
      <w:lvlText w:val="(%1)"/>
      <w:lvlJc w:val="left"/>
      <w:pPr>
        <w:tabs>
          <w:tab w:val="num" w:pos="465"/>
        </w:tabs>
        <w:ind w:left="465" w:hanging="465"/>
      </w:pPr>
      <w:rPr>
        <w:rFonts w:hint="default"/>
      </w:rPr>
    </w:lvl>
  </w:abstractNum>
  <w:abstractNum w:abstractNumId="20" w15:restartNumberingAfterBreak="0">
    <w:nsid w:val="34DF7E3F"/>
    <w:multiLevelType w:val="singleLevel"/>
    <w:tmpl w:val="7B48196A"/>
    <w:lvl w:ilvl="0">
      <w:start w:val="1"/>
      <w:numFmt w:val="decimal"/>
      <w:lvlText w:val="%1."/>
      <w:lvlJc w:val="left"/>
      <w:pPr>
        <w:tabs>
          <w:tab w:val="num" w:pos="1080"/>
        </w:tabs>
        <w:ind w:left="1080" w:hanging="615"/>
      </w:pPr>
      <w:rPr>
        <w:rFonts w:hint="default"/>
      </w:rPr>
    </w:lvl>
  </w:abstractNum>
  <w:abstractNum w:abstractNumId="21" w15:restartNumberingAfterBreak="0">
    <w:nsid w:val="38BE1ABF"/>
    <w:multiLevelType w:val="singleLevel"/>
    <w:tmpl w:val="0409000F"/>
    <w:lvl w:ilvl="0">
      <w:start w:val="1"/>
      <w:numFmt w:val="decimal"/>
      <w:lvlText w:val="%1."/>
      <w:lvlJc w:val="left"/>
      <w:pPr>
        <w:tabs>
          <w:tab w:val="num" w:pos="360"/>
        </w:tabs>
        <w:ind w:left="360" w:hanging="360"/>
      </w:pPr>
    </w:lvl>
  </w:abstractNum>
  <w:abstractNum w:abstractNumId="22" w15:restartNumberingAfterBreak="0">
    <w:nsid w:val="3D203880"/>
    <w:multiLevelType w:val="singleLevel"/>
    <w:tmpl w:val="7B48196A"/>
    <w:lvl w:ilvl="0">
      <w:start w:val="1"/>
      <w:numFmt w:val="decimal"/>
      <w:lvlText w:val="%1."/>
      <w:lvlJc w:val="left"/>
      <w:pPr>
        <w:tabs>
          <w:tab w:val="num" w:pos="1080"/>
        </w:tabs>
        <w:ind w:left="1080" w:hanging="615"/>
      </w:pPr>
      <w:rPr>
        <w:rFonts w:hint="default"/>
      </w:rPr>
    </w:lvl>
  </w:abstractNum>
  <w:abstractNum w:abstractNumId="23" w15:restartNumberingAfterBreak="0">
    <w:nsid w:val="43803D69"/>
    <w:multiLevelType w:val="singleLevel"/>
    <w:tmpl w:val="601A42FE"/>
    <w:lvl w:ilvl="0">
      <w:start w:val="1"/>
      <w:numFmt w:val="bullet"/>
      <w:lvlText w:val=""/>
      <w:lvlJc w:val="left"/>
      <w:pPr>
        <w:tabs>
          <w:tab w:val="num" w:pos="1200"/>
        </w:tabs>
        <w:ind w:left="1200" w:hanging="600"/>
      </w:pPr>
      <w:rPr>
        <w:rFonts w:ascii="Symbol" w:hAnsi="Symbol" w:cs="Times New Roman" w:hint="default"/>
        <w:b w:val="0"/>
      </w:rPr>
    </w:lvl>
  </w:abstractNum>
  <w:abstractNum w:abstractNumId="24" w15:restartNumberingAfterBreak="0">
    <w:nsid w:val="43DF756C"/>
    <w:multiLevelType w:val="hybridMultilevel"/>
    <w:tmpl w:val="BF1E6ED4"/>
    <w:lvl w:ilvl="0" w:tplc="B2B0921E">
      <w:start w:val="2"/>
      <w:numFmt w:val="decimal"/>
      <w:lvlText w:val="%1."/>
      <w:lvlJc w:val="left"/>
      <w:pPr>
        <w:tabs>
          <w:tab w:val="num" w:pos="1530"/>
        </w:tabs>
        <w:ind w:left="1530" w:hanging="360"/>
      </w:pPr>
      <w:rPr>
        <w:rFonts w:hint="default"/>
      </w:rPr>
    </w:lvl>
    <w:lvl w:ilvl="1" w:tplc="255CC716" w:tentative="1">
      <w:start w:val="1"/>
      <w:numFmt w:val="lowerLetter"/>
      <w:lvlText w:val="%2."/>
      <w:lvlJc w:val="left"/>
      <w:pPr>
        <w:tabs>
          <w:tab w:val="num" w:pos="2250"/>
        </w:tabs>
        <w:ind w:left="2250" w:hanging="360"/>
      </w:pPr>
    </w:lvl>
    <w:lvl w:ilvl="2" w:tplc="140C88B6" w:tentative="1">
      <w:start w:val="1"/>
      <w:numFmt w:val="lowerRoman"/>
      <w:lvlText w:val="%3."/>
      <w:lvlJc w:val="right"/>
      <w:pPr>
        <w:tabs>
          <w:tab w:val="num" w:pos="2970"/>
        </w:tabs>
        <w:ind w:left="2970" w:hanging="180"/>
      </w:pPr>
    </w:lvl>
    <w:lvl w:ilvl="3" w:tplc="14C8A8D8" w:tentative="1">
      <w:start w:val="1"/>
      <w:numFmt w:val="decimal"/>
      <w:lvlText w:val="%4."/>
      <w:lvlJc w:val="left"/>
      <w:pPr>
        <w:tabs>
          <w:tab w:val="num" w:pos="3690"/>
        </w:tabs>
        <w:ind w:left="3690" w:hanging="360"/>
      </w:pPr>
    </w:lvl>
    <w:lvl w:ilvl="4" w:tplc="04D834CE" w:tentative="1">
      <w:start w:val="1"/>
      <w:numFmt w:val="lowerLetter"/>
      <w:lvlText w:val="%5."/>
      <w:lvlJc w:val="left"/>
      <w:pPr>
        <w:tabs>
          <w:tab w:val="num" w:pos="4410"/>
        </w:tabs>
        <w:ind w:left="4410" w:hanging="360"/>
      </w:pPr>
    </w:lvl>
    <w:lvl w:ilvl="5" w:tplc="0CC08E10" w:tentative="1">
      <w:start w:val="1"/>
      <w:numFmt w:val="lowerRoman"/>
      <w:lvlText w:val="%6."/>
      <w:lvlJc w:val="right"/>
      <w:pPr>
        <w:tabs>
          <w:tab w:val="num" w:pos="5130"/>
        </w:tabs>
        <w:ind w:left="5130" w:hanging="180"/>
      </w:pPr>
    </w:lvl>
    <w:lvl w:ilvl="6" w:tplc="60A4C6D8" w:tentative="1">
      <w:start w:val="1"/>
      <w:numFmt w:val="decimal"/>
      <w:lvlText w:val="%7."/>
      <w:lvlJc w:val="left"/>
      <w:pPr>
        <w:tabs>
          <w:tab w:val="num" w:pos="5850"/>
        </w:tabs>
        <w:ind w:left="5850" w:hanging="360"/>
      </w:pPr>
    </w:lvl>
    <w:lvl w:ilvl="7" w:tplc="C7E651DA" w:tentative="1">
      <w:start w:val="1"/>
      <w:numFmt w:val="lowerLetter"/>
      <w:lvlText w:val="%8."/>
      <w:lvlJc w:val="left"/>
      <w:pPr>
        <w:tabs>
          <w:tab w:val="num" w:pos="6570"/>
        </w:tabs>
        <w:ind w:left="6570" w:hanging="360"/>
      </w:pPr>
    </w:lvl>
    <w:lvl w:ilvl="8" w:tplc="9AECE1EE" w:tentative="1">
      <w:start w:val="1"/>
      <w:numFmt w:val="lowerRoman"/>
      <w:lvlText w:val="%9."/>
      <w:lvlJc w:val="right"/>
      <w:pPr>
        <w:tabs>
          <w:tab w:val="num" w:pos="7290"/>
        </w:tabs>
        <w:ind w:left="7290" w:hanging="180"/>
      </w:pPr>
    </w:lvl>
  </w:abstractNum>
  <w:abstractNum w:abstractNumId="25" w15:restartNumberingAfterBreak="0">
    <w:nsid w:val="450D3FCE"/>
    <w:multiLevelType w:val="hybridMultilevel"/>
    <w:tmpl w:val="E5A0D4FC"/>
    <w:lvl w:ilvl="0" w:tplc="7A7A3454">
      <w:start w:val="2"/>
      <w:numFmt w:val="decimal"/>
      <w:lvlText w:val="%1."/>
      <w:lvlJc w:val="left"/>
      <w:pPr>
        <w:tabs>
          <w:tab w:val="num" w:pos="1200"/>
        </w:tabs>
        <w:ind w:left="1200" w:hanging="600"/>
      </w:pPr>
      <w:rPr>
        <w:rFonts w:hint="default"/>
      </w:rPr>
    </w:lvl>
    <w:lvl w:ilvl="1" w:tplc="CBA29A14" w:tentative="1">
      <w:start w:val="1"/>
      <w:numFmt w:val="lowerLetter"/>
      <w:lvlText w:val="%2."/>
      <w:lvlJc w:val="left"/>
      <w:pPr>
        <w:tabs>
          <w:tab w:val="num" w:pos="1680"/>
        </w:tabs>
        <w:ind w:left="1680" w:hanging="360"/>
      </w:pPr>
    </w:lvl>
    <w:lvl w:ilvl="2" w:tplc="6AC47B6C" w:tentative="1">
      <w:start w:val="1"/>
      <w:numFmt w:val="lowerRoman"/>
      <w:lvlText w:val="%3."/>
      <w:lvlJc w:val="right"/>
      <w:pPr>
        <w:tabs>
          <w:tab w:val="num" w:pos="2400"/>
        </w:tabs>
        <w:ind w:left="2400" w:hanging="180"/>
      </w:pPr>
    </w:lvl>
    <w:lvl w:ilvl="3" w:tplc="538CBC84" w:tentative="1">
      <w:start w:val="1"/>
      <w:numFmt w:val="decimal"/>
      <w:lvlText w:val="%4."/>
      <w:lvlJc w:val="left"/>
      <w:pPr>
        <w:tabs>
          <w:tab w:val="num" w:pos="3120"/>
        </w:tabs>
        <w:ind w:left="3120" w:hanging="360"/>
      </w:pPr>
    </w:lvl>
    <w:lvl w:ilvl="4" w:tplc="CC4AADD4" w:tentative="1">
      <w:start w:val="1"/>
      <w:numFmt w:val="lowerLetter"/>
      <w:lvlText w:val="%5."/>
      <w:lvlJc w:val="left"/>
      <w:pPr>
        <w:tabs>
          <w:tab w:val="num" w:pos="3840"/>
        </w:tabs>
        <w:ind w:left="3840" w:hanging="360"/>
      </w:pPr>
    </w:lvl>
    <w:lvl w:ilvl="5" w:tplc="151C50A0" w:tentative="1">
      <w:start w:val="1"/>
      <w:numFmt w:val="lowerRoman"/>
      <w:lvlText w:val="%6."/>
      <w:lvlJc w:val="right"/>
      <w:pPr>
        <w:tabs>
          <w:tab w:val="num" w:pos="4560"/>
        </w:tabs>
        <w:ind w:left="4560" w:hanging="180"/>
      </w:pPr>
    </w:lvl>
    <w:lvl w:ilvl="6" w:tplc="595ECA10" w:tentative="1">
      <w:start w:val="1"/>
      <w:numFmt w:val="decimal"/>
      <w:lvlText w:val="%7."/>
      <w:lvlJc w:val="left"/>
      <w:pPr>
        <w:tabs>
          <w:tab w:val="num" w:pos="5280"/>
        </w:tabs>
        <w:ind w:left="5280" w:hanging="360"/>
      </w:pPr>
    </w:lvl>
    <w:lvl w:ilvl="7" w:tplc="4FC0F59A" w:tentative="1">
      <w:start w:val="1"/>
      <w:numFmt w:val="lowerLetter"/>
      <w:lvlText w:val="%8."/>
      <w:lvlJc w:val="left"/>
      <w:pPr>
        <w:tabs>
          <w:tab w:val="num" w:pos="6000"/>
        </w:tabs>
        <w:ind w:left="6000" w:hanging="360"/>
      </w:pPr>
    </w:lvl>
    <w:lvl w:ilvl="8" w:tplc="C56C7C4E" w:tentative="1">
      <w:start w:val="1"/>
      <w:numFmt w:val="lowerRoman"/>
      <w:lvlText w:val="%9."/>
      <w:lvlJc w:val="right"/>
      <w:pPr>
        <w:tabs>
          <w:tab w:val="num" w:pos="6720"/>
        </w:tabs>
        <w:ind w:left="6720" w:hanging="180"/>
      </w:pPr>
    </w:lvl>
  </w:abstractNum>
  <w:abstractNum w:abstractNumId="26" w15:restartNumberingAfterBreak="0">
    <w:nsid w:val="4E514A0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7" w15:restartNumberingAfterBreak="0">
    <w:nsid w:val="53C04468"/>
    <w:multiLevelType w:val="hybridMultilevel"/>
    <w:tmpl w:val="1EE46D8A"/>
    <w:lvl w:ilvl="0" w:tplc="9DF2F082">
      <w:start w:val="6"/>
      <w:numFmt w:val="decimal"/>
      <w:lvlText w:val="*%1."/>
      <w:lvlJc w:val="left"/>
      <w:pPr>
        <w:tabs>
          <w:tab w:val="num" w:pos="480"/>
        </w:tabs>
        <w:ind w:left="480" w:hanging="480"/>
      </w:pPr>
      <w:rPr>
        <w:rFonts w:ascii="Arial" w:hAnsi="Arial" w:hint="default"/>
        <w:b w:val="0"/>
        <w:i w:val="0"/>
        <w:sz w:val="20"/>
      </w:rPr>
    </w:lvl>
    <w:lvl w:ilvl="1" w:tplc="628E6E7C" w:tentative="1">
      <w:start w:val="1"/>
      <w:numFmt w:val="lowerLetter"/>
      <w:lvlText w:val="%2."/>
      <w:lvlJc w:val="left"/>
      <w:pPr>
        <w:tabs>
          <w:tab w:val="num" w:pos="1440"/>
        </w:tabs>
        <w:ind w:left="1440" w:hanging="360"/>
      </w:pPr>
    </w:lvl>
    <w:lvl w:ilvl="2" w:tplc="021C3CA0" w:tentative="1">
      <w:start w:val="1"/>
      <w:numFmt w:val="lowerRoman"/>
      <w:lvlText w:val="%3."/>
      <w:lvlJc w:val="right"/>
      <w:pPr>
        <w:tabs>
          <w:tab w:val="num" w:pos="2160"/>
        </w:tabs>
        <w:ind w:left="2160" w:hanging="180"/>
      </w:pPr>
    </w:lvl>
    <w:lvl w:ilvl="3" w:tplc="487AE8CC" w:tentative="1">
      <w:start w:val="1"/>
      <w:numFmt w:val="decimal"/>
      <w:lvlText w:val="%4."/>
      <w:lvlJc w:val="left"/>
      <w:pPr>
        <w:tabs>
          <w:tab w:val="num" w:pos="2880"/>
        </w:tabs>
        <w:ind w:left="2880" w:hanging="360"/>
      </w:pPr>
    </w:lvl>
    <w:lvl w:ilvl="4" w:tplc="9C3C3D6E" w:tentative="1">
      <w:start w:val="1"/>
      <w:numFmt w:val="lowerLetter"/>
      <w:lvlText w:val="%5."/>
      <w:lvlJc w:val="left"/>
      <w:pPr>
        <w:tabs>
          <w:tab w:val="num" w:pos="3600"/>
        </w:tabs>
        <w:ind w:left="3600" w:hanging="360"/>
      </w:pPr>
    </w:lvl>
    <w:lvl w:ilvl="5" w:tplc="0F6AA418" w:tentative="1">
      <w:start w:val="1"/>
      <w:numFmt w:val="lowerRoman"/>
      <w:lvlText w:val="%6."/>
      <w:lvlJc w:val="right"/>
      <w:pPr>
        <w:tabs>
          <w:tab w:val="num" w:pos="4320"/>
        </w:tabs>
        <w:ind w:left="4320" w:hanging="180"/>
      </w:pPr>
    </w:lvl>
    <w:lvl w:ilvl="6" w:tplc="C5F60D0E" w:tentative="1">
      <w:start w:val="1"/>
      <w:numFmt w:val="decimal"/>
      <w:lvlText w:val="%7."/>
      <w:lvlJc w:val="left"/>
      <w:pPr>
        <w:tabs>
          <w:tab w:val="num" w:pos="5040"/>
        </w:tabs>
        <w:ind w:left="5040" w:hanging="360"/>
      </w:pPr>
    </w:lvl>
    <w:lvl w:ilvl="7" w:tplc="1BB8ACFA" w:tentative="1">
      <w:start w:val="1"/>
      <w:numFmt w:val="lowerLetter"/>
      <w:lvlText w:val="%8."/>
      <w:lvlJc w:val="left"/>
      <w:pPr>
        <w:tabs>
          <w:tab w:val="num" w:pos="5760"/>
        </w:tabs>
        <w:ind w:left="5760" w:hanging="360"/>
      </w:pPr>
    </w:lvl>
    <w:lvl w:ilvl="8" w:tplc="647C5084" w:tentative="1">
      <w:start w:val="1"/>
      <w:numFmt w:val="lowerRoman"/>
      <w:lvlText w:val="%9."/>
      <w:lvlJc w:val="right"/>
      <w:pPr>
        <w:tabs>
          <w:tab w:val="num" w:pos="6480"/>
        </w:tabs>
        <w:ind w:left="6480" w:hanging="180"/>
      </w:pPr>
    </w:lvl>
  </w:abstractNum>
  <w:abstractNum w:abstractNumId="28" w15:restartNumberingAfterBreak="0">
    <w:nsid w:val="56C05BE0"/>
    <w:multiLevelType w:val="singleLevel"/>
    <w:tmpl w:val="7B48196A"/>
    <w:lvl w:ilvl="0">
      <w:start w:val="1"/>
      <w:numFmt w:val="decimal"/>
      <w:lvlText w:val="%1."/>
      <w:lvlJc w:val="left"/>
      <w:pPr>
        <w:tabs>
          <w:tab w:val="num" w:pos="1080"/>
        </w:tabs>
        <w:ind w:left="1080" w:hanging="615"/>
      </w:pPr>
      <w:rPr>
        <w:rFonts w:hint="default"/>
      </w:rPr>
    </w:lvl>
  </w:abstractNum>
  <w:abstractNum w:abstractNumId="29" w15:restartNumberingAfterBreak="0">
    <w:nsid w:val="57202122"/>
    <w:multiLevelType w:val="singleLevel"/>
    <w:tmpl w:val="80662C2C"/>
    <w:lvl w:ilvl="0">
      <w:start w:val="10"/>
      <w:numFmt w:val="decimal"/>
      <w:lvlText w:val="%1. "/>
      <w:legacy w:legacy="1" w:legacySpace="0" w:legacyIndent="360"/>
      <w:lvlJc w:val="left"/>
      <w:pPr>
        <w:ind w:left="360" w:hanging="360"/>
      </w:pPr>
      <w:rPr>
        <w:rFonts w:ascii="Arial" w:hAnsi="Arial" w:cs="Arial" w:hint="default"/>
        <w:b/>
        <w:i w:val="0"/>
        <w:color w:val="000000"/>
        <w:sz w:val="18"/>
        <w:szCs w:val="18"/>
        <w:u w:val="none"/>
      </w:rPr>
    </w:lvl>
  </w:abstractNum>
  <w:abstractNum w:abstractNumId="30" w15:restartNumberingAfterBreak="0">
    <w:nsid w:val="590736B8"/>
    <w:multiLevelType w:val="hybridMultilevel"/>
    <w:tmpl w:val="D71622D6"/>
    <w:lvl w:ilvl="0" w:tplc="4F7E1824">
      <w:start w:val="1"/>
      <w:numFmt w:val="decimal"/>
      <w:lvlText w:val="%1."/>
      <w:lvlJc w:val="left"/>
      <w:pPr>
        <w:ind w:left="1853" w:hanging="360"/>
      </w:pPr>
      <w:rPr>
        <w:rFonts w:hint="default"/>
      </w:rPr>
    </w:lvl>
    <w:lvl w:ilvl="1" w:tplc="65E8F602" w:tentative="1">
      <w:start w:val="1"/>
      <w:numFmt w:val="lowerLetter"/>
      <w:lvlText w:val="%2."/>
      <w:lvlJc w:val="left"/>
      <w:pPr>
        <w:ind w:left="2573" w:hanging="360"/>
      </w:pPr>
    </w:lvl>
    <w:lvl w:ilvl="2" w:tplc="650844B4" w:tentative="1">
      <w:start w:val="1"/>
      <w:numFmt w:val="lowerRoman"/>
      <w:lvlText w:val="%3."/>
      <w:lvlJc w:val="right"/>
      <w:pPr>
        <w:ind w:left="3293" w:hanging="180"/>
      </w:pPr>
    </w:lvl>
    <w:lvl w:ilvl="3" w:tplc="38A43F0E" w:tentative="1">
      <w:start w:val="1"/>
      <w:numFmt w:val="decimal"/>
      <w:lvlText w:val="%4."/>
      <w:lvlJc w:val="left"/>
      <w:pPr>
        <w:ind w:left="4013" w:hanging="360"/>
      </w:pPr>
    </w:lvl>
    <w:lvl w:ilvl="4" w:tplc="8E8E507E" w:tentative="1">
      <w:start w:val="1"/>
      <w:numFmt w:val="lowerLetter"/>
      <w:lvlText w:val="%5."/>
      <w:lvlJc w:val="left"/>
      <w:pPr>
        <w:ind w:left="4733" w:hanging="360"/>
      </w:pPr>
    </w:lvl>
    <w:lvl w:ilvl="5" w:tplc="48A8E77A" w:tentative="1">
      <w:start w:val="1"/>
      <w:numFmt w:val="lowerRoman"/>
      <w:lvlText w:val="%6."/>
      <w:lvlJc w:val="right"/>
      <w:pPr>
        <w:ind w:left="5453" w:hanging="180"/>
      </w:pPr>
    </w:lvl>
    <w:lvl w:ilvl="6" w:tplc="E6C80BA2" w:tentative="1">
      <w:start w:val="1"/>
      <w:numFmt w:val="decimal"/>
      <w:lvlText w:val="%7."/>
      <w:lvlJc w:val="left"/>
      <w:pPr>
        <w:ind w:left="6173" w:hanging="360"/>
      </w:pPr>
    </w:lvl>
    <w:lvl w:ilvl="7" w:tplc="AD4CB440" w:tentative="1">
      <w:start w:val="1"/>
      <w:numFmt w:val="lowerLetter"/>
      <w:lvlText w:val="%8."/>
      <w:lvlJc w:val="left"/>
      <w:pPr>
        <w:ind w:left="6893" w:hanging="360"/>
      </w:pPr>
    </w:lvl>
    <w:lvl w:ilvl="8" w:tplc="91668866" w:tentative="1">
      <w:start w:val="1"/>
      <w:numFmt w:val="lowerRoman"/>
      <w:lvlText w:val="%9."/>
      <w:lvlJc w:val="right"/>
      <w:pPr>
        <w:ind w:left="7613" w:hanging="180"/>
      </w:pPr>
    </w:lvl>
  </w:abstractNum>
  <w:abstractNum w:abstractNumId="31" w15:restartNumberingAfterBreak="0">
    <w:nsid w:val="5E262DD4"/>
    <w:multiLevelType w:val="hybridMultilevel"/>
    <w:tmpl w:val="CE10E826"/>
    <w:lvl w:ilvl="0" w:tplc="4E0C8B6A">
      <w:start w:val="1"/>
      <w:numFmt w:val="decimal"/>
      <w:lvlText w:val="%1."/>
      <w:lvlJc w:val="left"/>
      <w:pPr>
        <w:ind w:left="1143" w:hanging="360"/>
      </w:pPr>
      <w:rPr>
        <w:rFonts w:hint="default"/>
        <w:b/>
      </w:rPr>
    </w:lvl>
    <w:lvl w:ilvl="1" w:tplc="10090019" w:tentative="1">
      <w:start w:val="1"/>
      <w:numFmt w:val="lowerLetter"/>
      <w:lvlText w:val="%2."/>
      <w:lvlJc w:val="left"/>
      <w:pPr>
        <w:ind w:left="1863" w:hanging="360"/>
      </w:pPr>
    </w:lvl>
    <w:lvl w:ilvl="2" w:tplc="1009001B" w:tentative="1">
      <w:start w:val="1"/>
      <w:numFmt w:val="lowerRoman"/>
      <w:lvlText w:val="%3."/>
      <w:lvlJc w:val="right"/>
      <w:pPr>
        <w:ind w:left="2583" w:hanging="180"/>
      </w:pPr>
    </w:lvl>
    <w:lvl w:ilvl="3" w:tplc="1009000F" w:tentative="1">
      <w:start w:val="1"/>
      <w:numFmt w:val="decimal"/>
      <w:lvlText w:val="%4."/>
      <w:lvlJc w:val="left"/>
      <w:pPr>
        <w:ind w:left="3303" w:hanging="360"/>
      </w:pPr>
    </w:lvl>
    <w:lvl w:ilvl="4" w:tplc="10090019" w:tentative="1">
      <w:start w:val="1"/>
      <w:numFmt w:val="lowerLetter"/>
      <w:lvlText w:val="%5."/>
      <w:lvlJc w:val="left"/>
      <w:pPr>
        <w:ind w:left="4023" w:hanging="360"/>
      </w:pPr>
    </w:lvl>
    <w:lvl w:ilvl="5" w:tplc="1009001B" w:tentative="1">
      <w:start w:val="1"/>
      <w:numFmt w:val="lowerRoman"/>
      <w:lvlText w:val="%6."/>
      <w:lvlJc w:val="right"/>
      <w:pPr>
        <w:ind w:left="4743" w:hanging="180"/>
      </w:pPr>
    </w:lvl>
    <w:lvl w:ilvl="6" w:tplc="1009000F" w:tentative="1">
      <w:start w:val="1"/>
      <w:numFmt w:val="decimal"/>
      <w:lvlText w:val="%7."/>
      <w:lvlJc w:val="left"/>
      <w:pPr>
        <w:ind w:left="5463" w:hanging="360"/>
      </w:pPr>
    </w:lvl>
    <w:lvl w:ilvl="7" w:tplc="10090019" w:tentative="1">
      <w:start w:val="1"/>
      <w:numFmt w:val="lowerLetter"/>
      <w:lvlText w:val="%8."/>
      <w:lvlJc w:val="left"/>
      <w:pPr>
        <w:ind w:left="6183" w:hanging="360"/>
      </w:pPr>
    </w:lvl>
    <w:lvl w:ilvl="8" w:tplc="1009001B" w:tentative="1">
      <w:start w:val="1"/>
      <w:numFmt w:val="lowerRoman"/>
      <w:lvlText w:val="%9."/>
      <w:lvlJc w:val="right"/>
      <w:pPr>
        <w:ind w:left="6903" w:hanging="180"/>
      </w:pPr>
    </w:lvl>
  </w:abstractNum>
  <w:abstractNum w:abstractNumId="32" w15:restartNumberingAfterBreak="0">
    <w:nsid w:val="5E524872"/>
    <w:multiLevelType w:val="singleLevel"/>
    <w:tmpl w:val="7B48196A"/>
    <w:lvl w:ilvl="0">
      <w:start w:val="1"/>
      <w:numFmt w:val="decimal"/>
      <w:lvlText w:val="%1."/>
      <w:lvlJc w:val="left"/>
      <w:pPr>
        <w:tabs>
          <w:tab w:val="num" w:pos="1080"/>
        </w:tabs>
        <w:ind w:left="1080" w:hanging="615"/>
      </w:pPr>
      <w:rPr>
        <w:rFonts w:hint="default"/>
      </w:rPr>
    </w:lvl>
  </w:abstractNum>
  <w:abstractNum w:abstractNumId="33" w15:restartNumberingAfterBreak="0">
    <w:nsid w:val="5FB916C4"/>
    <w:multiLevelType w:val="hybridMultilevel"/>
    <w:tmpl w:val="C35E6092"/>
    <w:lvl w:ilvl="0" w:tplc="5F5E1208">
      <w:start w:val="1"/>
      <w:numFmt w:val="decimal"/>
      <w:lvlText w:val="(%1)"/>
      <w:lvlJc w:val="left"/>
      <w:pPr>
        <w:tabs>
          <w:tab w:val="num" w:pos="1800"/>
        </w:tabs>
        <w:ind w:left="1800" w:hanging="360"/>
      </w:pPr>
      <w:rPr>
        <w:rFonts w:hint="default"/>
      </w:rPr>
    </w:lvl>
    <w:lvl w:ilvl="1" w:tplc="33966F60" w:tentative="1">
      <w:start w:val="1"/>
      <w:numFmt w:val="lowerLetter"/>
      <w:lvlText w:val="%2."/>
      <w:lvlJc w:val="left"/>
      <w:pPr>
        <w:tabs>
          <w:tab w:val="num" w:pos="2520"/>
        </w:tabs>
        <w:ind w:left="2520" w:hanging="360"/>
      </w:pPr>
    </w:lvl>
    <w:lvl w:ilvl="2" w:tplc="27DEE1E4" w:tentative="1">
      <w:start w:val="1"/>
      <w:numFmt w:val="lowerRoman"/>
      <w:lvlText w:val="%3."/>
      <w:lvlJc w:val="right"/>
      <w:pPr>
        <w:tabs>
          <w:tab w:val="num" w:pos="3240"/>
        </w:tabs>
        <w:ind w:left="3240" w:hanging="180"/>
      </w:pPr>
    </w:lvl>
    <w:lvl w:ilvl="3" w:tplc="6CEE692E" w:tentative="1">
      <w:start w:val="1"/>
      <w:numFmt w:val="decimal"/>
      <w:lvlText w:val="%4."/>
      <w:lvlJc w:val="left"/>
      <w:pPr>
        <w:tabs>
          <w:tab w:val="num" w:pos="3960"/>
        </w:tabs>
        <w:ind w:left="3960" w:hanging="360"/>
      </w:pPr>
    </w:lvl>
    <w:lvl w:ilvl="4" w:tplc="6FC0AAC8" w:tentative="1">
      <w:start w:val="1"/>
      <w:numFmt w:val="lowerLetter"/>
      <w:lvlText w:val="%5."/>
      <w:lvlJc w:val="left"/>
      <w:pPr>
        <w:tabs>
          <w:tab w:val="num" w:pos="4680"/>
        </w:tabs>
        <w:ind w:left="4680" w:hanging="360"/>
      </w:pPr>
    </w:lvl>
    <w:lvl w:ilvl="5" w:tplc="3A9A7BDE" w:tentative="1">
      <w:start w:val="1"/>
      <w:numFmt w:val="lowerRoman"/>
      <w:lvlText w:val="%6."/>
      <w:lvlJc w:val="right"/>
      <w:pPr>
        <w:tabs>
          <w:tab w:val="num" w:pos="5400"/>
        </w:tabs>
        <w:ind w:left="5400" w:hanging="180"/>
      </w:pPr>
    </w:lvl>
    <w:lvl w:ilvl="6" w:tplc="5CB60D9E" w:tentative="1">
      <w:start w:val="1"/>
      <w:numFmt w:val="decimal"/>
      <w:lvlText w:val="%7."/>
      <w:lvlJc w:val="left"/>
      <w:pPr>
        <w:tabs>
          <w:tab w:val="num" w:pos="6120"/>
        </w:tabs>
        <w:ind w:left="6120" w:hanging="360"/>
      </w:pPr>
    </w:lvl>
    <w:lvl w:ilvl="7" w:tplc="D46CF0C0" w:tentative="1">
      <w:start w:val="1"/>
      <w:numFmt w:val="lowerLetter"/>
      <w:lvlText w:val="%8."/>
      <w:lvlJc w:val="left"/>
      <w:pPr>
        <w:tabs>
          <w:tab w:val="num" w:pos="6840"/>
        </w:tabs>
        <w:ind w:left="6840" w:hanging="360"/>
      </w:pPr>
    </w:lvl>
    <w:lvl w:ilvl="8" w:tplc="8D0EE806" w:tentative="1">
      <w:start w:val="1"/>
      <w:numFmt w:val="lowerRoman"/>
      <w:lvlText w:val="%9."/>
      <w:lvlJc w:val="right"/>
      <w:pPr>
        <w:tabs>
          <w:tab w:val="num" w:pos="7560"/>
        </w:tabs>
        <w:ind w:left="7560" w:hanging="180"/>
      </w:pPr>
    </w:lvl>
  </w:abstractNum>
  <w:abstractNum w:abstractNumId="34" w15:restartNumberingAfterBreak="0">
    <w:nsid w:val="61E849CB"/>
    <w:multiLevelType w:val="hybridMultilevel"/>
    <w:tmpl w:val="7EDC5652"/>
    <w:lvl w:ilvl="0" w:tplc="9D2A01FA">
      <w:start w:val="1"/>
      <w:numFmt w:val="decimal"/>
      <w:lvlText w:val="%1."/>
      <w:lvlJc w:val="left"/>
      <w:pPr>
        <w:tabs>
          <w:tab w:val="num" w:pos="1569"/>
        </w:tabs>
        <w:ind w:left="1569" w:hanging="480"/>
      </w:pPr>
      <w:rPr>
        <w:rFonts w:hint="default"/>
        <w:b/>
      </w:rPr>
    </w:lvl>
    <w:lvl w:ilvl="1" w:tplc="324AA632" w:tentative="1">
      <w:start w:val="1"/>
      <w:numFmt w:val="lowerLetter"/>
      <w:lvlText w:val="%2."/>
      <w:lvlJc w:val="left"/>
      <w:pPr>
        <w:tabs>
          <w:tab w:val="num" w:pos="1440"/>
        </w:tabs>
        <w:ind w:left="1440" w:hanging="360"/>
      </w:pPr>
    </w:lvl>
    <w:lvl w:ilvl="2" w:tplc="555891CC" w:tentative="1">
      <w:start w:val="1"/>
      <w:numFmt w:val="lowerRoman"/>
      <w:lvlText w:val="%3."/>
      <w:lvlJc w:val="right"/>
      <w:pPr>
        <w:tabs>
          <w:tab w:val="num" w:pos="2160"/>
        </w:tabs>
        <w:ind w:left="2160" w:hanging="180"/>
      </w:pPr>
    </w:lvl>
    <w:lvl w:ilvl="3" w:tplc="E910B2F2" w:tentative="1">
      <w:start w:val="1"/>
      <w:numFmt w:val="decimal"/>
      <w:lvlText w:val="%4."/>
      <w:lvlJc w:val="left"/>
      <w:pPr>
        <w:tabs>
          <w:tab w:val="num" w:pos="2880"/>
        </w:tabs>
        <w:ind w:left="2880" w:hanging="360"/>
      </w:pPr>
    </w:lvl>
    <w:lvl w:ilvl="4" w:tplc="71BC9E56" w:tentative="1">
      <w:start w:val="1"/>
      <w:numFmt w:val="lowerLetter"/>
      <w:lvlText w:val="%5."/>
      <w:lvlJc w:val="left"/>
      <w:pPr>
        <w:tabs>
          <w:tab w:val="num" w:pos="3600"/>
        </w:tabs>
        <w:ind w:left="3600" w:hanging="360"/>
      </w:pPr>
    </w:lvl>
    <w:lvl w:ilvl="5" w:tplc="C0F891DC" w:tentative="1">
      <w:start w:val="1"/>
      <w:numFmt w:val="lowerRoman"/>
      <w:lvlText w:val="%6."/>
      <w:lvlJc w:val="right"/>
      <w:pPr>
        <w:tabs>
          <w:tab w:val="num" w:pos="4320"/>
        </w:tabs>
        <w:ind w:left="4320" w:hanging="180"/>
      </w:pPr>
    </w:lvl>
    <w:lvl w:ilvl="6" w:tplc="238AB622" w:tentative="1">
      <w:start w:val="1"/>
      <w:numFmt w:val="decimal"/>
      <w:lvlText w:val="%7."/>
      <w:lvlJc w:val="left"/>
      <w:pPr>
        <w:tabs>
          <w:tab w:val="num" w:pos="5040"/>
        </w:tabs>
        <w:ind w:left="5040" w:hanging="360"/>
      </w:pPr>
    </w:lvl>
    <w:lvl w:ilvl="7" w:tplc="D1A66BB2" w:tentative="1">
      <w:start w:val="1"/>
      <w:numFmt w:val="lowerLetter"/>
      <w:lvlText w:val="%8."/>
      <w:lvlJc w:val="left"/>
      <w:pPr>
        <w:tabs>
          <w:tab w:val="num" w:pos="5760"/>
        </w:tabs>
        <w:ind w:left="5760" w:hanging="360"/>
      </w:pPr>
    </w:lvl>
    <w:lvl w:ilvl="8" w:tplc="1DC8E646" w:tentative="1">
      <w:start w:val="1"/>
      <w:numFmt w:val="lowerRoman"/>
      <w:lvlText w:val="%9."/>
      <w:lvlJc w:val="right"/>
      <w:pPr>
        <w:tabs>
          <w:tab w:val="num" w:pos="6480"/>
        </w:tabs>
        <w:ind w:left="6480" w:hanging="180"/>
      </w:pPr>
    </w:lvl>
  </w:abstractNum>
  <w:abstractNum w:abstractNumId="35" w15:restartNumberingAfterBreak="0">
    <w:nsid w:val="63EE735C"/>
    <w:multiLevelType w:val="hybridMultilevel"/>
    <w:tmpl w:val="F95A9DCC"/>
    <w:lvl w:ilvl="0" w:tplc="2D324906">
      <w:start w:val="2"/>
      <w:numFmt w:val="decimal"/>
      <w:lvlText w:val="%1."/>
      <w:lvlJc w:val="left"/>
      <w:pPr>
        <w:tabs>
          <w:tab w:val="num" w:pos="1200"/>
        </w:tabs>
        <w:ind w:left="1200" w:hanging="600"/>
      </w:pPr>
      <w:rPr>
        <w:rFonts w:hint="default"/>
      </w:rPr>
    </w:lvl>
    <w:lvl w:ilvl="1" w:tplc="CBA4D70E" w:tentative="1">
      <w:start w:val="1"/>
      <w:numFmt w:val="lowerLetter"/>
      <w:lvlText w:val="%2."/>
      <w:lvlJc w:val="left"/>
      <w:pPr>
        <w:tabs>
          <w:tab w:val="num" w:pos="1680"/>
        </w:tabs>
        <w:ind w:left="1680" w:hanging="360"/>
      </w:pPr>
    </w:lvl>
    <w:lvl w:ilvl="2" w:tplc="E714AFB0" w:tentative="1">
      <w:start w:val="1"/>
      <w:numFmt w:val="lowerRoman"/>
      <w:lvlText w:val="%3."/>
      <w:lvlJc w:val="right"/>
      <w:pPr>
        <w:tabs>
          <w:tab w:val="num" w:pos="2400"/>
        </w:tabs>
        <w:ind w:left="2400" w:hanging="180"/>
      </w:pPr>
    </w:lvl>
    <w:lvl w:ilvl="3" w:tplc="9C500FF2" w:tentative="1">
      <w:start w:val="1"/>
      <w:numFmt w:val="decimal"/>
      <w:lvlText w:val="%4."/>
      <w:lvlJc w:val="left"/>
      <w:pPr>
        <w:tabs>
          <w:tab w:val="num" w:pos="3120"/>
        </w:tabs>
        <w:ind w:left="3120" w:hanging="360"/>
      </w:pPr>
    </w:lvl>
    <w:lvl w:ilvl="4" w:tplc="363E697C" w:tentative="1">
      <w:start w:val="1"/>
      <w:numFmt w:val="lowerLetter"/>
      <w:lvlText w:val="%5."/>
      <w:lvlJc w:val="left"/>
      <w:pPr>
        <w:tabs>
          <w:tab w:val="num" w:pos="3840"/>
        </w:tabs>
        <w:ind w:left="3840" w:hanging="360"/>
      </w:pPr>
    </w:lvl>
    <w:lvl w:ilvl="5" w:tplc="10BC46EE" w:tentative="1">
      <w:start w:val="1"/>
      <w:numFmt w:val="lowerRoman"/>
      <w:lvlText w:val="%6."/>
      <w:lvlJc w:val="right"/>
      <w:pPr>
        <w:tabs>
          <w:tab w:val="num" w:pos="4560"/>
        </w:tabs>
        <w:ind w:left="4560" w:hanging="180"/>
      </w:pPr>
    </w:lvl>
    <w:lvl w:ilvl="6" w:tplc="9D266824" w:tentative="1">
      <w:start w:val="1"/>
      <w:numFmt w:val="decimal"/>
      <w:lvlText w:val="%7."/>
      <w:lvlJc w:val="left"/>
      <w:pPr>
        <w:tabs>
          <w:tab w:val="num" w:pos="5280"/>
        </w:tabs>
        <w:ind w:left="5280" w:hanging="360"/>
      </w:pPr>
    </w:lvl>
    <w:lvl w:ilvl="7" w:tplc="A7BC7184" w:tentative="1">
      <w:start w:val="1"/>
      <w:numFmt w:val="lowerLetter"/>
      <w:lvlText w:val="%8."/>
      <w:lvlJc w:val="left"/>
      <w:pPr>
        <w:tabs>
          <w:tab w:val="num" w:pos="6000"/>
        </w:tabs>
        <w:ind w:left="6000" w:hanging="360"/>
      </w:pPr>
    </w:lvl>
    <w:lvl w:ilvl="8" w:tplc="6B145D12" w:tentative="1">
      <w:start w:val="1"/>
      <w:numFmt w:val="lowerRoman"/>
      <w:lvlText w:val="%9."/>
      <w:lvlJc w:val="right"/>
      <w:pPr>
        <w:tabs>
          <w:tab w:val="num" w:pos="6720"/>
        </w:tabs>
        <w:ind w:left="6720" w:hanging="180"/>
      </w:pPr>
    </w:lvl>
  </w:abstractNum>
  <w:abstractNum w:abstractNumId="36" w15:restartNumberingAfterBreak="0">
    <w:nsid w:val="64EA374D"/>
    <w:multiLevelType w:val="singleLevel"/>
    <w:tmpl w:val="04090019"/>
    <w:lvl w:ilvl="0">
      <w:start w:val="1"/>
      <w:numFmt w:val="lowerLetter"/>
      <w:lvlText w:val="(%1)"/>
      <w:lvlJc w:val="left"/>
      <w:pPr>
        <w:tabs>
          <w:tab w:val="num" w:pos="360"/>
        </w:tabs>
        <w:ind w:left="360" w:hanging="360"/>
      </w:pPr>
      <w:rPr>
        <w:rFonts w:hint="default"/>
      </w:rPr>
    </w:lvl>
  </w:abstractNum>
  <w:abstractNum w:abstractNumId="37" w15:restartNumberingAfterBreak="0">
    <w:nsid w:val="66230858"/>
    <w:multiLevelType w:val="singleLevel"/>
    <w:tmpl w:val="8F3C7464"/>
    <w:lvl w:ilvl="0">
      <w:start w:val="3"/>
      <w:numFmt w:val="decimal"/>
      <w:lvlText w:val="%1."/>
      <w:lvlJc w:val="left"/>
      <w:pPr>
        <w:tabs>
          <w:tab w:val="num" w:pos="1800"/>
        </w:tabs>
        <w:ind w:left="1800" w:hanging="600"/>
      </w:pPr>
      <w:rPr>
        <w:rFonts w:hint="default"/>
      </w:rPr>
    </w:lvl>
  </w:abstractNum>
  <w:abstractNum w:abstractNumId="38" w15:restartNumberingAfterBreak="0">
    <w:nsid w:val="68276C93"/>
    <w:multiLevelType w:val="hybridMultilevel"/>
    <w:tmpl w:val="0B984A54"/>
    <w:lvl w:ilvl="0" w:tplc="01EE52FC">
      <w:start w:val="1"/>
      <w:numFmt w:val="bullet"/>
      <w:lvlText w:val=""/>
      <w:lvlJc w:val="left"/>
      <w:pPr>
        <w:tabs>
          <w:tab w:val="num" w:pos="1320"/>
        </w:tabs>
        <w:ind w:left="1320" w:hanging="360"/>
      </w:pPr>
      <w:rPr>
        <w:rFonts w:ascii="Symbol" w:hAnsi="Symbol" w:hint="default"/>
      </w:rPr>
    </w:lvl>
    <w:lvl w:ilvl="1" w:tplc="2244F4FA" w:tentative="1">
      <w:start w:val="1"/>
      <w:numFmt w:val="bullet"/>
      <w:lvlText w:val="o"/>
      <w:lvlJc w:val="left"/>
      <w:pPr>
        <w:tabs>
          <w:tab w:val="num" w:pos="2040"/>
        </w:tabs>
        <w:ind w:left="2040" w:hanging="360"/>
      </w:pPr>
      <w:rPr>
        <w:rFonts w:ascii="Courier New" w:hAnsi="Courier New" w:hint="default"/>
      </w:rPr>
    </w:lvl>
    <w:lvl w:ilvl="2" w:tplc="E6E2ED64" w:tentative="1">
      <w:start w:val="1"/>
      <w:numFmt w:val="bullet"/>
      <w:lvlText w:val=""/>
      <w:lvlJc w:val="left"/>
      <w:pPr>
        <w:tabs>
          <w:tab w:val="num" w:pos="2760"/>
        </w:tabs>
        <w:ind w:left="2760" w:hanging="360"/>
      </w:pPr>
      <w:rPr>
        <w:rFonts w:ascii="Wingdings" w:hAnsi="Wingdings" w:hint="default"/>
      </w:rPr>
    </w:lvl>
    <w:lvl w:ilvl="3" w:tplc="ABA67FCC" w:tentative="1">
      <w:start w:val="1"/>
      <w:numFmt w:val="bullet"/>
      <w:lvlText w:val=""/>
      <w:lvlJc w:val="left"/>
      <w:pPr>
        <w:tabs>
          <w:tab w:val="num" w:pos="3480"/>
        </w:tabs>
        <w:ind w:left="3480" w:hanging="360"/>
      </w:pPr>
      <w:rPr>
        <w:rFonts w:ascii="Symbol" w:hAnsi="Symbol" w:hint="default"/>
      </w:rPr>
    </w:lvl>
    <w:lvl w:ilvl="4" w:tplc="17D0CAA0" w:tentative="1">
      <w:start w:val="1"/>
      <w:numFmt w:val="bullet"/>
      <w:lvlText w:val="o"/>
      <w:lvlJc w:val="left"/>
      <w:pPr>
        <w:tabs>
          <w:tab w:val="num" w:pos="4200"/>
        </w:tabs>
        <w:ind w:left="4200" w:hanging="360"/>
      </w:pPr>
      <w:rPr>
        <w:rFonts w:ascii="Courier New" w:hAnsi="Courier New" w:hint="default"/>
      </w:rPr>
    </w:lvl>
    <w:lvl w:ilvl="5" w:tplc="15E8C558" w:tentative="1">
      <w:start w:val="1"/>
      <w:numFmt w:val="bullet"/>
      <w:lvlText w:val=""/>
      <w:lvlJc w:val="left"/>
      <w:pPr>
        <w:tabs>
          <w:tab w:val="num" w:pos="4920"/>
        </w:tabs>
        <w:ind w:left="4920" w:hanging="360"/>
      </w:pPr>
      <w:rPr>
        <w:rFonts w:ascii="Wingdings" w:hAnsi="Wingdings" w:hint="default"/>
      </w:rPr>
    </w:lvl>
    <w:lvl w:ilvl="6" w:tplc="3B90730A" w:tentative="1">
      <w:start w:val="1"/>
      <w:numFmt w:val="bullet"/>
      <w:lvlText w:val=""/>
      <w:lvlJc w:val="left"/>
      <w:pPr>
        <w:tabs>
          <w:tab w:val="num" w:pos="5640"/>
        </w:tabs>
        <w:ind w:left="5640" w:hanging="360"/>
      </w:pPr>
      <w:rPr>
        <w:rFonts w:ascii="Symbol" w:hAnsi="Symbol" w:hint="default"/>
      </w:rPr>
    </w:lvl>
    <w:lvl w:ilvl="7" w:tplc="D43A5AA6" w:tentative="1">
      <w:start w:val="1"/>
      <w:numFmt w:val="bullet"/>
      <w:lvlText w:val="o"/>
      <w:lvlJc w:val="left"/>
      <w:pPr>
        <w:tabs>
          <w:tab w:val="num" w:pos="6360"/>
        </w:tabs>
        <w:ind w:left="6360" w:hanging="360"/>
      </w:pPr>
      <w:rPr>
        <w:rFonts w:ascii="Courier New" w:hAnsi="Courier New" w:hint="default"/>
      </w:rPr>
    </w:lvl>
    <w:lvl w:ilvl="8" w:tplc="199CFD00" w:tentative="1">
      <w:start w:val="1"/>
      <w:numFmt w:val="bullet"/>
      <w:lvlText w:val=""/>
      <w:lvlJc w:val="left"/>
      <w:pPr>
        <w:tabs>
          <w:tab w:val="num" w:pos="7080"/>
        </w:tabs>
        <w:ind w:left="7080" w:hanging="360"/>
      </w:pPr>
      <w:rPr>
        <w:rFonts w:ascii="Wingdings" w:hAnsi="Wingdings" w:hint="default"/>
      </w:rPr>
    </w:lvl>
  </w:abstractNum>
  <w:abstractNum w:abstractNumId="39" w15:restartNumberingAfterBreak="0">
    <w:nsid w:val="6C791F76"/>
    <w:multiLevelType w:val="singleLevel"/>
    <w:tmpl w:val="6BFE8A68"/>
    <w:lvl w:ilvl="0">
      <w:start w:val="3"/>
      <w:numFmt w:val="lowerLetter"/>
      <w:lvlText w:val="(%1)"/>
      <w:lvlJc w:val="left"/>
      <w:pPr>
        <w:tabs>
          <w:tab w:val="num" w:pos="1200"/>
        </w:tabs>
        <w:ind w:left="1200" w:hanging="600"/>
      </w:pPr>
      <w:rPr>
        <w:rFonts w:hint="default"/>
      </w:rPr>
    </w:lvl>
  </w:abstractNum>
  <w:abstractNum w:abstractNumId="40" w15:restartNumberingAfterBreak="0">
    <w:nsid w:val="6D924B96"/>
    <w:multiLevelType w:val="singleLevel"/>
    <w:tmpl w:val="0E925128"/>
    <w:lvl w:ilvl="0">
      <w:start w:val="12"/>
      <w:numFmt w:val="decimal"/>
      <w:lvlText w:val="%1."/>
      <w:lvlJc w:val="left"/>
      <w:pPr>
        <w:tabs>
          <w:tab w:val="num" w:pos="600"/>
        </w:tabs>
        <w:ind w:left="600" w:hanging="600"/>
      </w:pPr>
      <w:rPr>
        <w:rFonts w:hint="default"/>
        <w:b/>
      </w:rPr>
    </w:lvl>
  </w:abstractNum>
  <w:abstractNum w:abstractNumId="41" w15:restartNumberingAfterBreak="0">
    <w:nsid w:val="6DF65251"/>
    <w:multiLevelType w:val="singleLevel"/>
    <w:tmpl w:val="BE4E44D6"/>
    <w:lvl w:ilvl="0">
      <w:start w:val="1"/>
      <w:numFmt w:val="decimal"/>
      <w:lvlText w:val="%1."/>
      <w:lvlJc w:val="left"/>
      <w:pPr>
        <w:tabs>
          <w:tab w:val="num" w:pos="360"/>
        </w:tabs>
        <w:ind w:left="360" w:hanging="360"/>
      </w:pPr>
      <w:rPr>
        <w:rFonts w:ascii="Arial" w:hAnsi="Arial" w:cs="Arial" w:hint="default"/>
        <w:b w:val="0"/>
        <w:i w:val="0"/>
        <w:caps w:val="0"/>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0082DC0"/>
    <w:multiLevelType w:val="hybridMultilevel"/>
    <w:tmpl w:val="30664460"/>
    <w:lvl w:ilvl="0" w:tplc="7C08DECA">
      <w:start w:val="1"/>
      <w:numFmt w:val="decimal"/>
      <w:lvlText w:val="%1."/>
      <w:lvlJc w:val="left"/>
      <w:pPr>
        <w:tabs>
          <w:tab w:val="num" w:pos="960"/>
        </w:tabs>
        <w:ind w:left="960" w:hanging="600"/>
      </w:pPr>
      <w:rPr>
        <w:rFonts w:hint="default"/>
      </w:rPr>
    </w:lvl>
    <w:lvl w:ilvl="1" w:tplc="73446AE8" w:tentative="1">
      <w:start w:val="1"/>
      <w:numFmt w:val="lowerLetter"/>
      <w:lvlText w:val="%2."/>
      <w:lvlJc w:val="left"/>
      <w:pPr>
        <w:tabs>
          <w:tab w:val="num" w:pos="1440"/>
        </w:tabs>
        <w:ind w:left="1440" w:hanging="360"/>
      </w:pPr>
    </w:lvl>
    <w:lvl w:ilvl="2" w:tplc="D436A83A" w:tentative="1">
      <w:start w:val="1"/>
      <w:numFmt w:val="lowerRoman"/>
      <w:lvlText w:val="%3."/>
      <w:lvlJc w:val="right"/>
      <w:pPr>
        <w:tabs>
          <w:tab w:val="num" w:pos="2160"/>
        </w:tabs>
        <w:ind w:left="2160" w:hanging="180"/>
      </w:pPr>
    </w:lvl>
    <w:lvl w:ilvl="3" w:tplc="4794760E" w:tentative="1">
      <w:start w:val="1"/>
      <w:numFmt w:val="decimal"/>
      <w:lvlText w:val="%4."/>
      <w:lvlJc w:val="left"/>
      <w:pPr>
        <w:tabs>
          <w:tab w:val="num" w:pos="2880"/>
        </w:tabs>
        <w:ind w:left="2880" w:hanging="360"/>
      </w:pPr>
    </w:lvl>
    <w:lvl w:ilvl="4" w:tplc="555868D6" w:tentative="1">
      <w:start w:val="1"/>
      <w:numFmt w:val="lowerLetter"/>
      <w:lvlText w:val="%5."/>
      <w:lvlJc w:val="left"/>
      <w:pPr>
        <w:tabs>
          <w:tab w:val="num" w:pos="3600"/>
        </w:tabs>
        <w:ind w:left="3600" w:hanging="360"/>
      </w:pPr>
    </w:lvl>
    <w:lvl w:ilvl="5" w:tplc="51FE0988" w:tentative="1">
      <w:start w:val="1"/>
      <w:numFmt w:val="lowerRoman"/>
      <w:lvlText w:val="%6."/>
      <w:lvlJc w:val="right"/>
      <w:pPr>
        <w:tabs>
          <w:tab w:val="num" w:pos="4320"/>
        </w:tabs>
        <w:ind w:left="4320" w:hanging="180"/>
      </w:pPr>
    </w:lvl>
    <w:lvl w:ilvl="6" w:tplc="E0223514" w:tentative="1">
      <w:start w:val="1"/>
      <w:numFmt w:val="decimal"/>
      <w:lvlText w:val="%7."/>
      <w:lvlJc w:val="left"/>
      <w:pPr>
        <w:tabs>
          <w:tab w:val="num" w:pos="5040"/>
        </w:tabs>
        <w:ind w:left="5040" w:hanging="360"/>
      </w:pPr>
    </w:lvl>
    <w:lvl w:ilvl="7" w:tplc="B762B132" w:tentative="1">
      <w:start w:val="1"/>
      <w:numFmt w:val="lowerLetter"/>
      <w:lvlText w:val="%8."/>
      <w:lvlJc w:val="left"/>
      <w:pPr>
        <w:tabs>
          <w:tab w:val="num" w:pos="5760"/>
        </w:tabs>
        <w:ind w:left="5760" w:hanging="360"/>
      </w:pPr>
    </w:lvl>
    <w:lvl w:ilvl="8" w:tplc="401A8CFE" w:tentative="1">
      <w:start w:val="1"/>
      <w:numFmt w:val="lowerRoman"/>
      <w:lvlText w:val="%9."/>
      <w:lvlJc w:val="right"/>
      <w:pPr>
        <w:tabs>
          <w:tab w:val="num" w:pos="6480"/>
        </w:tabs>
        <w:ind w:left="6480" w:hanging="180"/>
      </w:pPr>
    </w:lvl>
  </w:abstractNum>
  <w:abstractNum w:abstractNumId="43" w15:restartNumberingAfterBreak="0">
    <w:nsid w:val="716573BF"/>
    <w:multiLevelType w:val="singleLevel"/>
    <w:tmpl w:val="7B48196A"/>
    <w:lvl w:ilvl="0">
      <w:start w:val="1"/>
      <w:numFmt w:val="decimal"/>
      <w:lvlText w:val="%1."/>
      <w:lvlJc w:val="left"/>
      <w:pPr>
        <w:tabs>
          <w:tab w:val="num" w:pos="1080"/>
        </w:tabs>
        <w:ind w:left="1080" w:hanging="615"/>
      </w:pPr>
      <w:rPr>
        <w:rFonts w:hint="default"/>
      </w:rPr>
    </w:lvl>
  </w:abstractNum>
  <w:abstractNum w:abstractNumId="44" w15:restartNumberingAfterBreak="0">
    <w:nsid w:val="72782A78"/>
    <w:multiLevelType w:val="hybridMultilevel"/>
    <w:tmpl w:val="BF2EEB22"/>
    <w:lvl w:ilvl="0" w:tplc="9B6E6790">
      <w:start w:val="6"/>
      <w:numFmt w:val="decimal"/>
      <w:lvlText w:val="%1."/>
      <w:lvlJc w:val="left"/>
      <w:pPr>
        <w:tabs>
          <w:tab w:val="num" w:pos="1530"/>
        </w:tabs>
        <w:ind w:left="1530" w:hanging="360"/>
      </w:pPr>
      <w:rPr>
        <w:rFonts w:hint="default"/>
      </w:rPr>
    </w:lvl>
    <w:lvl w:ilvl="1" w:tplc="954C25E8" w:tentative="1">
      <w:start w:val="1"/>
      <w:numFmt w:val="lowerLetter"/>
      <w:lvlText w:val="%2."/>
      <w:lvlJc w:val="left"/>
      <w:pPr>
        <w:tabs>
          <w:tab w:val="num" w:pos="2250"/>
        </w:tabs>
        <w:ind w:left="2250" w:hanging="360"/>
      </w:pPr>
    </w:lvl>
    <w:lvl w:ilvl="2" w:tplc="A0009346" w:tentative="1">
      <w:start w:val="1"/>
      <w:numFmt w:val="lowerRoman"/>
      <w:lvlText w:val="%3."/>
      <w:lvlJc w:val="right"/>
      <w:pPr>
        <w:tabs>
          <w:tab w:val="num" w:pos="2970"/>
        </w:tabs>
        <w:ind w:left="2970" w:hanging="180"/>
      </w:pPr>
    </w:lvl>
    <w:lvl w:ilvl="3" w:tplc="69CC298A" w:tentative="1">
      <w:start w:val="1"/>
      <w:numFmt w:val="decimal"/>
      <w:lvlText w:val="%4."/>
      <w:lvlJc w:val="left"/>
      <w:pPr>
        <w:tabs>
          <w:tab w:val="num" w:pos="3690"/>
        </w:tabs>
        <w:ind w:left="3690" w:hanging="360"/>
      </w:pPr>
    </w:lvl>
    <w:lvl w:ilvl="4" w:tplc="EA647FB2" w:tentative="1">
      <w:start w:val="1"/>
      <w:numFmt w:val="lowerLetter"/>
      <w:lvlText w:val="%5."/>
      <w:lvlJc w:val="left"/>
      <w:pPr>
        <w:tabs>
          <w:tab w:val="num" w:pos="4410"/>
        </w:tabs>
        <w:ind w:left="4410" w:hanging="360"/>
      </w:pPr>
    </w:lvl>
    <w:lvl w:ilvl="5" w:tplc="3934135C" w:tentative="1">
      <w:start w:val="1"/>
      <w:numFmt w:val="lowerRoman"/>
      <w:lvlText w:val="%6."/>
      <w:lvlJc w:val="right"/>
      <w:pPr>
        <w:tabs>
          <w:tab w:val="num" w:pos="5130"/>
        </w:tabs>
        <w:ind w:left="5130" w:hanging="180"/>
      </w:pPr>
    </w:lvl>
    <w:lvl w:ilvl="6" w:tplc="37CA9FE2" w:tentative="1">
      <w:start w:val="1"/>
      <w:numFmt w:val="decimal"/>
      <w:lvlText w:val="%7."/>
      <w:lvlJc w:val="left"/>
      <w:pPr>
        <w:tabs>
          <w:tab w:val="num" w:pos="5850"/>
        </w:tabs>
        <w:ind w:left="5850" w:hanging="360"/>
      </w:pPr>
    </w:lvl>
    <w:lvl w:ilvl="7" w:tplc="2DC2C748" w:tentative="1">
      <w:start w:val="1"/>
      <w:numFmt w:val="lowerLetter"/>
      <w:lvlText w:val="%8."/>
      <w:lvlJc w:val="left"/>
      <w:pPr>
        <w:tabs>
          <w:tab w:val="num" w:pos="6570"/>
        </w:tabs>
        <w:ind w:left="6570" w:hanging="360"/>
      </w:pPr>
    </w:lvl>
    <w:lvl w:ilvl="8" w:tplc="BB74D898" w:tentative="1">
      <w:start w:val="1"/>
      <w:numFmt w:val="lowerRoman"/>
      <w:lvlText w:val="%9."/>
      <w:lvlJc w:val="right"/>
      <w:pPr>
        <w:tabs>
          <w:tab w:val="num" w:pos="7290"/>
        </w:tabs>
        <w:ind w:left="7290" w:hanging="180"/>
      </w:pPr>
    </w:lvl>
  </w:abstractNum>
  <w:abstractNum w:abstractNumId="45" w15:restartNumberingAfterBreak="0">
    <w:nsid w:val="77CA58CF"/>
    <w:multiLevelType w:val="singleLevel"/>
    <w:tmpl w:val="A20E9068"/>
    <w:lvl w:ilvl="0">
      <w:start w:val="4"/>
      <w:numFmt w:val="decimal"/>
      <w:lvlText w:val="(%1)"/>
      <w:lvlJc w:val="left"/>
      <w:pPr>
        <w:tabs>
          <w:tab w:val="num" w:pos="465"/>
        </w:tabs>
        <w:ind w:left="465" w:hanging="465"/>
      </w:pPr>
      <w:rPr>
        <w:rFonts w:hint="default"/>
      </w:rPr>
    </w:lvl>
  </w:abstractNum>
  <w:abstractNum w:abstractNumId="46" w15:restartNumberingAfterBreak="0">
    <w:nsid w:val="793D729C"/>
    <w:multiLevelType w:val="singleLevel"/>
    <w:tmpl w:val="26E6C8E0"/>
    <w:lvl w:ilvl="0">
      <w:start w:val="1"/>
      <w:numFmt w:val="lowerLetter"/>
      <w:lvlText w:val="(%1)"/>
      <w:lvlJc w:val="left"/>
      <w:pPr>
        <w:tabs>
          <w:tab w:val="num" w:pos="600"/>
        </w:tabs>
        <w:ind w:left="600" w:hanging="600"/>
      </w:pPr>
      <w:rPr>
        <w:rFonts w:hint="default"/>
      </w:rPr>
    </w:lvl>
  </w:abstractNum>
  <w:abstractNum w:abstractNumId="47" w15:restartNumberingAfterBreak="0">
    <w:nsid w:val="7F5D7628"/>
    <w:multiLevelType w:val="singleLevel"/>
    <w:tmpl w:val="7B48196A"/>
    <w:lvl w:ilvl="0">
      <w:start w:val="1"/>
      <w:numFmt w:val="decimal"/>
      <w:lvlText w:val="%1."/>
      <w:lvlJc w:val="left"/>
      <w:pPr>
        <w:tabs>
          <w:tab w:val="num" w:pos="1080"/>
        </w:tabs>
        <w:ind w:left="1080" w:hanging="615"/>
      </w:pPr>
      <w:rPr>
        <w:rFonts w:hint="default"/>
      </w:rPr>
    </w:lvl>
  </w:abstractNum>
  <w:num w:numId="1">
    <w:abstractNumId w:val="2"/>
    <w:lvlOverride w:ilvl="0">
      <w:startOverride w:val="1"/>
      <w:lvl w:ilvl="0">
        <w:start w:val="1"/>
        <w:numFmt w:val="decimal"/>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3"/>
    <w:lvlOverride w:ilvl="0">
      <w:startOverride w:val="1"/>
      <w:lvl w:ilvl="0">
        <w:start w:val="1"/>
        <w:numFmt w:val="decimal"/>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4"/>
    <w:lvlOverride w:ilvl="0">
      <w:startOverride w:val="4"/>
      <w:lvl w:ilvl="0">
        <w:start w:val="4"/>
        <w:numFmt w:val="decimal"/>
        <w:lvlText w:val=" %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5"/>
    <w:lvlOverride w:ilvl="0">
      <w:startOverride w:val="7"/>
      <w:lvl w:ilvl="0">
        <w:start w:val="7"/>
        <w:numFmt w:val="decimal"/>
        <w:pStyle w:val="Level1"/>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29"/>
  </w:num>
  <w:num w:numId="6">
    <w:abstractNumId w:val="37"/>
  </w:num>
  <w:num w:numId="7">
    <w:abstractNumId w:val="12"/>
  </w:num>
  <w:num w:numId="8">
    <w:abstractNumId w:val="16"/>
  </w:num>
  <w:num w:numId="9">
    <w:abstractNumId w:val="36"/>
  </w:num>
  <w:num w:numId="10">
    <w:abstractNumId w:val="45"/>
  </w:num>
  <w:num w:numId="11">
    <w:abstractNumId w:val="19"/>
  </w:num>
  <w:num w:numId="12">
    <w:abstractNumId w:val="47"/>
  </w:num>
  <w:num w:numId="13">
    <w:abstractNumId w:val="22"/>
  </w:num>
  <w:num w:numId="14">
    <w:abstractNumId w:val="28"/>
  </w:num>
  <w:num w:numId="15">
    <w:abstractNumId w:val="32"/>
  </w:num>
  <w:num w:numId="16">
    <w:abstractNumId w:val="43"/>
  </w:num>
  <w:num w:numId="17">
    <w:abstractNumId w:val="20"/>
  </w:num>
  <w:num w:numId="18">
    <w:abstractNumId w:val="46"/>
  </w:num>
  <w:num w:numId="19">
    <w:abstractNumId w:val="39"/>
  </w:num>
  <w:num w:numId="20">
    <w:abstractNumId w:val="18"/>
  </w:num>
  <w:num w:numId="21">
    <w:abstractNumId w:val="23"/>
  </w:num>
  <w:num w:numId="22">
    <w:abstractNumId w:val="40"/>
  </w:num>
  <w:num w:numId="23">
    <w:abstractNumId w:val="21"/>
  </w:num>
  <w:num w:numId="24">
    <w:abstractNumId w:val="26"/>
  </w:num>
  <w:num w:numId="25">
    <w:abstractNumId w:val="9"/>
  </w:num>
  <w:num w:numId="26">
    <w:abstractNumId w:val="41"/>
  </w:num>
  <w:num w:numId="27">
    <w:abstractNumId w:val="34"/>
  </w:num>
  <w:num w:numId="28">
    <w:abstractNumId w:val="42"/>
  </w:num>
  <w:num w:numId="29">
    <w:abstractNumId w:val="17"/>
  </w:num>
  <w:num w:numId="30">
    <w:abstractNumId w:val="25"/>
  </w:num>
  <w:num w:numId="31">
    <w:abstractNumId w:val="13"/>
  </w:num>
  <w:num w:numId="32">
    <w:abstractNumId w:val="14"/>
  </w:num>
  <w:num w:numId="33">
    <w:abstractNumId w:val="33"/>
  </w:num>
  <w:num w:numId="34">
    <w:abstractNumId w:val="15"/>
  </w:num>
  <w:num w:numId="35">
    <w:abstractNumId w:val="8"/>
  </w:num>
  <w:num w:numId="36">
    <w:abstractNumId w:val="44"/>
  </w:num>
  <w:num w:numId="37">
    <w:abstractNumId w:val="24"/>
  </w:num>
  <w:num w:numId="38">
    <w:abstractNumId w:val="7"/>
  </w:num>
  <w:num w:numId="39">
    <w:abstractNumId w:val="35"/>
  </w:num>
  <w:num w:numId="40">
    <w:abstractNumId w:val="27"/>
  </w:num>
  <w:num w:numId="41">
    <w:abstractNumId w:val="11"/>
  </w:num>
  <w:num w:numId="42">
    <w:abstractNumId w:val="38"/>
  </w:num>
  <w:num w:numId="43">
    <w:abstractNumId w:val="10"/>
  </w:num>
  <w:num w:numId="44">
    <w:abstractNumId w:val="6"/>
  </w:num>
  <w:num w:numId="45">
    <w:abstractNumId w:val="30"/>
  </w:num>
  <w:num w:numId="46">
    <w:abstractNumId w:val="31"/>
  </w:num>
  <w:num w:numId="47">
    <w:abstractNumId w:val="1"/>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89"/>
    <w:rsid w:val="00001478"/>
    <w:rsid w:val="000110AD"/>
    <w:rsid w:val="00011137"/>
    <w:rsid w:val="00016845"/>
    <w:rsid w:val="000461FA"/>
    <w:rsid w:val="00046BD3"/>
    <w:rsid w:val="00063542"/>
    <w:rsid w:val="00076B72"/>
    <w:rsid w:val="00082F28"/>
    <w:rsid w:val="000D032A"/>
    <w:rsid w:val="000E7A26"/>
    <w:rsid w:val="000F34EF"/>
    <w:rsid w:val="00102EEB"/>
    <w:rsid w:val="00107876"/>
    <w:rsid w:val="001333C2"/>
    <w:rsid w:val="00152578"/>
    <w:rsid w:val="00170F15"/>
    <w:rsid w:val="00190496"/>
    <w:rsid w:val="001A07AA"/>
    <w:rsid w:val="001B22B1"/>
    <w:rsid w:val="001B5214"/>
    <w:rsid w:val="001D6ADF"/>
    <w:rsid w:val="001F5713"/>
    <w:rsid w:val="001F6CA3"/>
    <w:rsid w:val="00222278"/>
    <w:rsid w:val="002255F5"/>
    <w:rsid w:val="002626EA"/>
    <w:rsid w:val="00277FCA"/>
    <w:rsid w:val="00291606"/>
    <w:rsid w:val="0029182F"/>
    <w:rsid w:val="0029404B"/>
    <w:rsid w:val="002B4B37"/>
    <w:rsid w:val="00315F17"/>
    <w:rsid w:val="003170BC"/>
    <w:rsid w:val="00323365"/>
    <w:rsid w:val="00372059"/>
    <w:rsid w:val="003B6356"/>
    <w:rsid w:val="003C232A"/>
    <w:rsid w:val="003D353C"/>
    <w:rsid w:val="003D4B4B"/>
    <w:rsid w:val="003E3065"/>
    <w:rsid w:val="00400FA2"/>
    <w:rsid w:val="00421FD5"/>
    <w:rsid w:val="0042203F"/>
    <w:rsid w:val="0043747C"/>
    <w:rsid w:val="00450C80"/>
    <w:rsid w:val="00450CBB"/>
    <w:rsid w:val="004721F1"/>
    <w:rsid w:val="004A07FD"/>
    <w:rsid w:val="004A2F62"/>
    <w:rsid w:val="004E0748"/>
    <w:rsid w:val="004F64DC"/>
    <w:rsid w:val="00506534"/>
    <w:rsid w:val="00516CBE"/>
    <w:rsid w:val="00520A06"/>
    <w:rsid w:val="0053679E"/>
    <w:rsid w:val="00560581"/>
    <w:rsid w:val="00567243"/>
    <w:rsid w:val="005952DF"/>
    <w:rsid w:val="00597307"/>
    <w:rsid w:val="005E25E1"/>
    <w:rsid w:val="00623D0B"/>
    <w:rsid w:val="006252F1"/>
    <w:rsid w:val="00654475"/>
    <w:rsid w:val="00666353"/>
    <w:rsid w:val="006675FB"/>
    <w:rsid w:val="006971A3"/>
    <w:rsid w:val="006A30FE"/>
    <w:rsid w:val="006A3955"/>
    <w:rsid w:val="006A42A6"/>
    <w:rsid w:val="006C5699"/>
    <w:rsid w:val="006F3B95"/>
    <w:rsid w:val="00704F6E"/>
    <w:rsid w:val="0073707F"/>
    <w:rsid w:val="00742062"/>
    <w:rsid w:val="00755B40"/>
    <w:rsid w:val="00771DF8"/>
    <w:rsid w:val="00773542"/>
    <w:rsid w:val="00774F60"/>
    <w:rsid w:val="00786138"/>
    <w:rsid w:val="007A5232"/>
    <w:rsid w:val="007A5AEB"/>
    <w:rsid w:val="007B5506"/>
    <w:rsid w:val="007D5F20"/>
    <w:rsid w:val="007E16FD"/>
    <w:rsid w:val="007E6AAB"/>
    <w:rsid w:val="007E71F2"/>
    <w:rsid w:val="007F4041"/>
    <w:rsid w:val="008005A8"/>
    <w:rsid w:val="00801FDA"/>
    <w:rsid w:val="00802CC2"/>
    <w:rsid w:val="00806AB6"/>
    <w:rsid w:val="00817505"/>
    <w:rsid w:val="008400BC"/>
    <w:rsid w:val="00842DA7"/>
    <w:rsid w:val="00863914"/>
    <w:rsid w:val="00876B79"/>
    <w:rsid w:val="008909FF"/>
    <w:rsid w:val="008A0EA5"/>
    <w:rsid w:val="008A4707"/>
    <w:rsid w:val="008A6FFA"/>
    <w:rsid w:val="008A78F7"/>
    <w:rsid w:val="008B0BCF"/>
    <w:rsid w:val="008C3033"/>
    <w:rsid w:val="008E111D"/>
    <w:rsid w:val="008E764D"/>
    <w:rsid w:val="009135D1"/>
    <w:rsid w:val="0091632F"/>
    <w:rsid w:val="00986567"/>
    <w:rsid w:val="00994963"/>
    <w:rsid w:val="009C325F"/>
    <w:rsid w:val="00A00F34"/>
    <w:rsid w:val="00A03DE9"/>
    <w:rsid w:val="00A33F91"/>
    <w:rsid w:val="00A44D25"/>
    <w:rsid w:val="00A61C66"/>
    <w:rsid w:val="00A806DF"/>
    <w:rsid w:val="00A85A72"/>
    <w:rsid w:val="00A908F7"/>
    <w:rsid w:val="00A91B57"/>
    <w:rsid w:val="00AA17F0"/>
    <w:rsid w:val="00AA267D"/>
    <w:rsid w:val="00AB690C"/>
    <w:rsid w:val="00AC25EC"/>
    <w:rsid w:val="00AD5C56"/>
    <w:rsid w:val="00AF773C"/>
    <w:rsid w:val="00B2553E"/>
    <w:rsid w:val="00B260A6"/>
    <w:rsid w:val="00B355AD"/>
    <w:rsid w:val="00BA4592"/>
    <w:rsid w:val="00BB1B7A"/>
    <w:rsid w:val="00BF4C97"/>
    <w:rsid w:val="00C20499"/>
    <w:rsid w:val="00C25C5C"/>
    <w:rsid w:val="00C57CEA"/>
    <w:rsid w:val="00C81E02"/>
    <w:rsid w:val="00D16C4C"/>
    <w:rsid w:val="00D339A4"/>
    <w:rsid w:val="00D3509A"/>
    <w:rsid w:val="00D4247D"/>
    <w:rsid w:val="00D42C2C"/>
    <w:rsid w:val="00D5697E"/>
    <w:rsid w:val="00D8628A"/>
    <w:rsid w:val="00D918DF"/>
    <w:rsid w:val="00D939A2"/>
    <w:rsid w:val="00DB1FE0"/>
    <w:rsid w:val="00DB2A99"/>
    <w:rsid w:val="00E21A34"/>
    <w:rsid w:val="00E46FBC"/>
    <w:rsid w:val="00E708AB"/>
    <w:rsid w:val="00E97770"/>
    <w:rsid w:val="00EA0862"/>
    <w:rsid w:val="00EB12AB"/>
    <w:rsid w:val="00EB49E8"/>
    <w:rsid w:val="00EE19A2"/>
    <w:rsid w:val="00F13A72"/>
    <w:rsid w:val="00F32B89"/>
    <w:rsid w:val="00FD1305"/>
    <w:rsid w:val="00FF13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CB42DE4-229F-43FC-BE20-1D7A10D01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A72"/>
    <w:pPr>
      <w:widowControl w:val="0"/>
      <w:autoSpaceDE w:val="0"/>
      <w:autoSpaceDN w:val="0"/>
      <w:adjustRightInd w:val="0"/>
    </w:pPr>
    <w:rPr>
      <w:rFonts w:ascii="Arial" w:hAnsi="Arial"/>
      <w:sz w:val="22"/>
      <w:szCs w:val="24"/>
      <w:lang w:val="en-US" w:eastAsia="en-US"/>
    </w:rPr>
  </w:style>
  <w:style w:type="paragraph" w:styleId="Heading1">
    <w:name w:val="heading 1"/>
    <w:basedOn w:val="Normal"/>
    <w:next w:val="Normal"/>
    <w:qFormat/>
    <w:pPr>
      <w:keepNext/>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firstLine="1493"/>
      <w:outlineLvl w:val="0"/>
    </w:pPr>
    <w:rPr>
      <w:rFonts w:cs="Arial"/>
      <w:sz w:val="24"/>
      <w:lang w:val="en-GB"/>
    </w:rPr>
  </w:style>
  <w:style w:type="paragraph" w:styleId="Heading2">
    <w:name w:val="heading 2"/>
    <w:basedOn w:val="Normal"/>
    <w:next w:val="Normal"/>
    <w:qFormat/>
    <w:pPr>
      <w:keepNext/>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4896" w:hanging="2953"/>
      <w:outlineLvl w:val="1"/>
    </w:pPr>
    <w:rPr>
      <w:rFonts w:cs="Arial"/>
      <w:sz w:val="24"/>
      <w:lang w:val="en-GB"/>
    </w:rPr>
  </w:style>
  <w:style w:type="paragraph" w:styleId="Heading3">
    <w:name w:val="heading 3"/>
    <w:basedOn w:val="Normal"/>
    <w:next w:val="Normal"/>
    <w:qFormat/>
    <w:pPr>
      <w:keepNext/>
      <w:adjustRightInd/>
      <w:jc w:val="both"/>
      <w:outlineLvl w:val="2"/>
    </w:pPr>
    <w:rPr>
      <w:rFonts w:cs="Arial"/>
      <w:sz w:val="36"/>
      <w:szCs w:val="36"/>
      <w:lang w:val="en-CA"/>
    </w:rPr>
  </w:style>
  <w:style w:type="paragraph" w:styleId="Heading4">
    <w:name w:val="heading 4"/>
    <w:basedOn w:val="Normal"/>
    <w:next w:val="Normal"/>
    <w:qFormat/>
    <w:pPr>
      <w:keepNext/>
      <w:adjustRightInd/>
      <w:jc w:val="both"/>
      <w:outlineLvl w:val="3"/>
    </w:pPr>
    <w:rPr>
      <w:rFonts w:cs="Arial"/>
      <w:b/>
      <w:bCs/>
      <w:lang w:val="en-CA"/>
    </w:rPr>
  </w:style>
  <w:style w:type="paragraph" w:styleId="Heading5">
    <w:name w:val="heading 5"/>
    <w:basedOn w:val="Normal"/>
    <w:next w:val="Normal"/>
    <w:qFormat/>
    <w:pPr>
      <w:keepNext/>
      <w:tabs>
        <w:tab w:val="left" w:pos="480"/>
        <w:tab w:val="left" w:pos="960"/>
        <w:tab w:val="left" w:pos="1440"/>
        <w:tab w:val="left" w:pos="1920"/>
      </w:tabs>
      <w:adjustRightInd/>
      <w:jc w:val="both"/>
      <w:outlineLvl w:val="4"/>
    </w:pPr>
    <w:rPr>
      <w:rFonts w:cs="Arial"/>
      <w:b/>
      <w:bCs/>
      <w:sz w:val="36"/>
      <w:szCs w:val="36"/>
      <w:lang w:val="en-CA"/>
    </w:rPr>
  </w:style>
  <w:style w:type="paragraph" w:styleId="Heading6">
    <w:name w:val="heading 6"/>
    <w:basedOn w:val="Normal"/>
    <w:next w:val="Normal"/>
    <w:qFormat/>
    <w:pPr>
      <w:keepNext/>
      <w:tabs>
        <w:tab w:val="left" w:pos="399"/>
      </w:tabs>
      <w:adjustRightInd/>
      <w:jc w:val="both"/>
      <w:outlineLvl w:val="5"/>
    </w:pPr>
    <w:rPr>
      <w:rFonts w:cs="Arial"/>
      <w:b/>
      <w:bCs/>
      <w:sz w:val="18"/>
      <w:szCs w:val="18"/>
      <w:lang w:val="en-CA"/>
    </w:rPr>
  </w:style>
  <w:style w:type="paragraph" w:styleId="Heading7">
    <w:name w:val="heading 7"/>
    <w:basedOn w:val="Normal"/>
    <w:next w:val="Normal"/>
    <w:qFormat/>
    <w:pPr>
      <w:keepNext/>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184" w:hanging="3241"/>
      <w:outlineLvl w:val="6"/>
    </w:pPr>
    <w:rPr>
      <w:rFonts w:cs="Arial"/>
      <w:sz w:val="24"/>
      <w:lang w:val="en-GB"/>
    </w:rPr>
  </w:style>
  <w:style w:type="paragraph" w:styleId="Heading8">
    <w:name w:val="heading 8"/>
    <w:basedOn w:val="Normal"/>
    <w:next w:val="Normal"/>
    <w:qFormat/>
    <w:pPr>
      <w:keepNext/>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4032" w:hanging="2629"/>
      <w:outlineLvl w:val="7"/>
    </w:pPr>
    <w:rPr>
      <w:rFonts w:cs="Arial"/>
      <w:sz w:val="24"/>
      <w:lang w:val="en-GB"/>
    </w:rPr>
  </w:style>
  <w:style w:type="paragraph" w:styleId="Heading9">
    <w:name w:val="heading 9"/>
    <w:basedOn w:val="Normal"/>
    <w:next w:val="Normal"/>
    <w:qFormat/>
    <w:pPr>
      <w:keepNext/>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firstLine="1403"/>
      <w:outlineLvl w:val="8"/>
    </w:pPr>
    <w:rPr>
      <w:rFonts w:cs="Arial"/>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4"/>
      </w:numPr>
      <w:ind w:left="318" w:hanging="318"/>
      <w:outlineLvl w:val="0"/>
    </w:pPr>
  </w:style>
  <w:style w:type="paragraph" w:customStyle="1" w:styleId="Level2">
    <w:name w:val="Level 2"/>
    <w:basedOn w:val="Normal"/>
    <w:pPr>
      <w:numPr>
        <w:ilvl w:val="1"/>
        <w:numId w:val="3"/>
      </w:numPr>
      <w:ind w:left="318" w:hanging="263"/>
      <w:outlineLvl w:val="1"/>
    </w:pPr>
  </w:style>
  <w:style w:type="paragraph" w:styleId="Footer">
    <w:name w:val="footer"/>
    <w:basedOn w:val="Normal"/>
    <w:pPr>
      <w:widowControl/>
      <w:tabs>
        <w:tab w:val="center" w:pos="4320"/>
        <w:tab w:val="right" w:pos="8640"/>
      </w:tabs>
      <w:adjustRightInd/>
    </w:pPr>
    <w:rPr>
      <w:szCs w:val="20"/>
      <w:lang w:val="en-CA"/>
    </w:rPr>
  </w:style>
  <w:style w:type="paragraph" w:styleId="BodyTextIndent">
    <w:name w:val="Body Text Indent"/>
    <w:basedOn w:val="Normal"/>
    <w:semiHidden/>
    <w:pPr>
      <w:tabs>
        <w:tab w:val="left" w:pos="-2917"/>
        <w:tab w:val="left" w:pos="0"/>
        <w:tab w:val="left" w:pos="288"/>
        <w:tab w:val="left" w:pos="576"/>
        <w:tab w:val="left" w:pos="1493"/>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1493" w:hanging="720"/>
    </w:pPr>
    <w:rPr>
      <w:rFonts w:cs="Arial"/>
      <w:sz w:val="24"/>
      <w:lang w:val="en-GB"/>
    </w:rPr>
  </w:style>
  <w:style w:type="paragraph" w:styleId="BodyTextIndent2">
    <w:name w:val="Body Text Indent 2"/>
    <w:basedOn w:val="Normal"/>
    <w:semiHidden/>
    <w:pPr>
      <w:tabs>
        <w:tab w:val="left" w:pos="0"/>
        <w:tab w:val="left" w:pos="288"/>
        <w:tab w:val="left" w:pos="576"/>
        <w:tab w:val="left" w:pos="773"/>
        <w:tab w:val="left" w:pos="1152"/>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73" w:hanging="450"/>
    </w:pPr>
    <w:rPr>
      <w:rFonts w:cs="Arial"/>
      <w:sz w:val="24"/>
      <w:lang w:val="en-GB"/>
    </w:rPr>
  </w:style>
  <w:style w:type="paragraph" w:styleId="BodyTextIndent3">
    <w:name w:val="Body Text Indent 3"/>
    <w:basedOn w:val="Normal"/>
    <w:semiHidden/>
    <w:pPr>
      <w:tabs>
        <w:tab w:val="left" w:pos="-1387"/>
        <w:tab w:val="left" w:pos="0"/>
        <w:tab w:val="left" w:pos="288"/>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2303" w:hanging="810"/>
    </w:pPr>
    <w:rPr>
      <w:rFonts w:cs="Arial"/>
      <w:sz w:val="24"/>
      <w:lang w:val="en-GB"/>
    </w:rPr>
  </w:style>
  <w:style w:type="paragraph" w:styleId="Header">
    <w:name w:val="header"/>
    <w:basedOn w:val="Normal"/>
    <w:link w:val="HeaderChar"/>
    <w:pPr>
      <w:tabs>
        <w:tab w:val="center" w:pos="4320"/>
        <w:tab w:val="right" w:pos="8640"/>
      </w:tabs>
    </w:pPr>
  </w:style>
  <w:style w:type="character" w:customStyle="1" w:styleId="Heading5Char">
    <w:name w:val="Heading 5 Char"/>
    <w:rPr>
      <w:rFonts w:ascii="Arial" w:hAnsi="Arial" w:cs="Arial"/>
      <w:b/>
      <w:bCs/>
      <w:noProof w:val="0"/>
      <w:sz w:val="36"/>
      <w:szCs w:val="36"/>
      <w:lang w:val="en-CA" w:eastAsia="en-US" w:bidi="ar-SA"/>
    </w:rPr>
  </w:style>
  <w:style w:type="character" w:customStyle="1" w:styleId="Heading3Char">
    <w:name w:val="Heading 3 Char"/>
    <w:rPr>
      <w:rFonts w:ascii="Arial" w:hAnsi="Arial" w:cs="Arial"/>
      <w:noProof w:val="0"/>
      <w:sz w:val="36"/>
      <w:szCs w:val="36"/>
      <w:lang w:val="en-CA" w:eastAsia="en-US" w:bidi="ar-SA"/>
    </w:rPr>
  </w:style>
  <w:style w:type="paragraph" w:styleId="BalloonText">
    <w:name w:val="Balloon Text"/>
    <w:basedOn w:val="Normal"/>
    <w:link w:val="BalloonTextChar"/>
    <w:uiPriority w:val="99"/>
    <w:semiHidden/>
    <w:unhideWhenUsed/>
    <w:rsid w:val="00F32B89"/>
    <w:rPr>
      <w:rFonts w:ascii="Tahoma" w:hAnsi="Tahoma"/>
      <w:sz w:val="16"/>
      <w:szCs w:val="16"/>
    </w:rPr>
  </w:style>
  <w:style w:type="character" w:customStyle="1" w:styleId="BalloonTextChar">
    <w:name w:val="Balloon Text Char"/>
    <w:link w:val="BalloonText"/>
    <w:uiPriority w:val="99"/>
    <w:semiHidden/>
    <w:rsid w:val="00F32B89"/>
    <w:rPr>
      <w:rFonts w:ascii="Tahoma" w:hAnsi="Tahoma" w:cs="Tahoma"/>
      <w:sz w:val="16"/>
      <w:szCs w:val="16"/>
      <w:lang w:val="en-US" w:eastAsia="en-US"/>
    </w:rPr>
  </w:style>
  <w:style w:type="character" w:styleId="CommentReference">
    <w:name w:val="annotation reference"/>
    <w:semiHidden/>
    <w:rsid w:val="00AD5C56"/>
    <w:rPr>
      <w:sz w:val="16"/>
      <w:szCs w:val="16"/>
    </w:rPr>
  </w:style>
  <w:style w:type="paragraph" w:styleId="CommentText">
    <w:name w:val="annotation text"/>
    <w:basedOn w:val="Normal"/>
    <w:semiHidden/>
    <w:rsid w:val="00AD5C56"/>
    <w:rPr>
      <w:szCs w:val="20"/>
    </w:rPr>
  </w:style>
  <w:style w:type="paragraph" w:styleId="CommentSubject">
    <w:name w:val="annotation subject"/>
    <w:basedOn w:val="CommentText"/>
    <w:next w:val="CommentText"/>
    <w:semiHidden/>
    <w:rsid w:val="00AD5C56"/>
    <w:rPr>
      <w:b/>
      <w:bCs/>
    </w:rPr>
  </w:style>
  <w:style w:type="paragraph" w:styleId="ListBullet5">
    <w:name w:val="List Bullet 5"/>
    <w:basedOn w:val="Normal"/>
    <w:autoRedefine/>
    <w:rsid w:val="007F4041"/>
    <w:pPr>
      <w:widowControl/>
      <w:numPr>
        <w:numId w:val="47"/>
      </w:numPr>
      <w:tabs>
        <w:tab w:val="clear" w:pos="720"/>
        <w:tab w:val="num" w:pos="1492"/>
      </w:tabs>
      <w:adjustRightInd/>
      <w:ind w:left="1492"/>
    </w:pPr>
    <w:rPr>
      <w:szCs w:val="20"/>
      <w:lang w:val="en-CA"/>
    </w:rPr>
  </w:style>
  <w:style w:type="paragraph" w:styleId="ListNumber3">
    <w:name w:val="List Number 3"/>
    <w:basedOn w:val="Normal"/>
    <w:rsid w:val="007F4041"/>
    <w:pPr>
      <w:widowControl/>
      <w:numPr>
        <w:numId w:val="48"/>
      </w:numPr>
      <w:tabs>
        <w:tab w:val="clear" w:pos="1800"/>
        <w:tab w:val="num" w:pos="926"/>
      </w:tabs>
      <w:adjustRightInd/>
      <w:ind w:left="926"/>
    </w:pPr>
    <w:rPr>
      <w:szCs w:val="20"/>
      <w:lang w:val="en-CA"/>
    </w:rPr>
  </w:style>
  <w:style w:type="paragraph" w:styleId="Revision">
    <w:name w:val="Revision"/>
    <w:hidden/>
    <w:uiPriority w:val="99"/>
    <w:semiHidden/>
    <w:rsid w:val="007E71F2"/>
    <w:rPr>
      <w:szCs w:val="24"/>
      <w:lang w:val="en-US" w:eastAsia="en-US"/>
    </w:rPr>
  </w:style>
  <w:style w:type="character" w:customStyle="1" w:styleId="HeaderChar">
    <w:name w:val="Header Char"/>
    <w:basedOn w:val="DefaultParagraphFont"/>
    <w:link w:val="Header"/>
    <w:uiPriority w:val="99"/>
    <w:rsid w:val="00F13A72"/>
    <w:rPr>
      <w:rFonts w:ascii="Arial" w:hAnsi="Arial"/>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130</Words>
  <Characters>746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Accounting Principles, Third Canadian Edition</vt:lpstr>
    </vt:vector>
  </TitlesOfParts>
  <Company>John Wiley &amp; Sons Canada, Ltd.</Company>
  <LinksUpToDate>false</LinksUpToDate>
  <CharactersWithSpaces>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Principles, Third Canadian Edition</dc:title>
  <dc:subject>Chapter 10: Current Liabilities</dc:subject>
  <dc:creator>Marie Sinnott</dc:creator>
  <cp:keywords/>
  <cp:lastModifiedBy>Lynda Cole</cp:lastModifiedBy>
  <cp:revision>6</cp:revision>
  <cp:lastPrinted>2002-01-12T23:31:00Z</cp:lastPrinted>
  <dcterms:created xsi:type="dcterms:W3CDTF">2015-08-21T00:03:00Z</dcterms:created>
  <dcterms:modified xsi:type="dcterms:W3CDTF">2015-08-25T11:15:00Z</dcterms:modified>
</cp:coreProperties>
</file>